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dxa"/>
        <w:tblInd w:w="-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70"/>
        <w:gridCol w:w="4701"/>
      </w:tblGrid>
      <w:tr w:rsidR="002F3F6D" w:rsidRPr="002F3F6D" w14:paraId="0B501BDD" w14:textId="77777777" w:rsidTr="002F3F6D">
        <w:trPr>
          <w:trHeight w:val="285"/>
        </w:trPr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2BDCF9" w14:textId="77777777" w:rsidR="002F3F6D" w:rsidRPr="002F3F6D" w:rsidRDefault="002F3F6D" w:rsidP="002F3F6D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2F3F6D">
              <w:rPr>
                <w:rFonts w:ascii="Arial" w:eastAsia="Times New Roman" w:hAnsi="Arial" w:cs="Arial"/>
                <w:color w:val="000000"/>
                <w:lang w:eastAsia="et-EE"/>
              </w:rPr>
              <w:t>Transpordiamet </w:t>
            </w:r>
          </w:p>
          <w:p w14:paraId="1FC901EB" w14:textId="77777777" w:rsidR="002F3F6D" w:rsidRPr="002F3F6D" w:rsidRDefault="002F3F6D" w:rsidP="002F3F6D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2F3F6D">
              <w:rPr>
                <w:rFonts w:ascii="Arial" w:eastAsia="Times New Roman" w:hAnsi="Arial" w:cs="Arial"/>
                <w:color w:val="000000"/>
                <w:lang w:eastAsia="et-EE"/>
              </w:rPr>
              <w:t>Valge 4 </w:t>
            </w:r>
          </w:p>
          <w:p w14:paraId="7D5B5674" w14:textId="77777777" w:rsidR="002F3F6D" w:rsidRPr="002F3F6D" w:rsidRDefault="002F3F6D" w:rsidP="002F3F6D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2F3F6D">
              <w:rPr>
                <w:rFonts w:ascii="Arial" w:eastAsia="Times New Roman" w:hAnsi="Arial" w:cs="Arial"/>
                <w:color w:val="000000"/>
                <w:lang w:eastAsia="et-EE"/>
              </w:rPr>
              <w:t>Tallinn 11413 </w:t>
            </w:r>
          </w:p>
        </w:tc>
        <w:tc>
          <w:tcPr>
            <w:tcW w:w="4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10A849" w14:textId="77777777" w:rsidR="002F3F6D" w:rsidRPr="002F3F6D" w:rsidRDefault="002F3F6D" w:rsidP="002F3F6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2F3F6D">
              <w:rPr>
                <w:rFonts w:ascii="Arial" w:eastAsia="Times New Roman" w:hAnsi="Arial" w:cs="Arial"/>
                <w:color w:val="000000"/>
                <w:lang w:eastAsia="et-EE"/>
              </w:rPr>
              <w:t> </w:t>
            </w:r>
          </w:p>
          <w:p w14:paraId="7E14D401" w14:textId="77777777" w:rsidR="002F3F6D" w:rsidRPr="002F3F6D" w:rsidRDefault="002F3F6D" w:rsidP="002F3F6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2F3F6D">
              <w:rPr>
                <w:rFonts w:ascii="Arial" w:eastAsia="Times New Roman" w:hAnsi="Arial" w:cs="Arial"/>
                <w:color w:val="000000"/>
                <w:lang w:eastAsia="et-EE"/>
              </w:rPr>
              <w:t> </w:t>
            </w:r>
          </w:p>
          <w:p w14:paraId="00162241" w14:textId="003806A2" w:rsidR="002F3F6D" w:rsidRPr="002F3F6D" w:rsidRDefault="002F3F6D" w:rsidP="002F3F6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2F3F6D">
              <w:rPr>
                <w:rFonts w:ascii="Arial" w:eastAsia="Times New Roman" w:hAnsi="Arial" w:cs="Arial"/>
                <w:color w:val="000000"/>
                <w:lang w:eastAsia="et-EE"/>
              </w:rPr>
              <w:t xml:space="preserve">Meie: </w:t>
            </w:r>
            <w:r w:rsidR="002E4A0C">
              <w:rPr>
                <w:rFonts w:ascii="Arial" w:eastAsia="Times New Roman" w:hAnsi="Arial" w:cs="Arial"/>
                <w:color w:val="000000"/>
                <w:lang w:eastAsia="et-EE"/>
              </w:rPr>
              <w:t>13</w:t>
            </w:r>
            <w:r w:rsidRPr="002F3F6D">
              <w:rPr>
                <w:rFonts w:ascii="Arial" w:eastAsia="Times New Roman" w:hAnsi="Arial" w:cs="Arial"/>
                <w:color w:val="000000"/>
                <w:lang w:val="cs-CZ" w:eastAsia="et-EE"/>
              </w:rPr>
              <w:t>.0</w:t>
            </w:r>
            <w:r w:rsidR="002E4A0C">
              <w:rPr>
                <w:rFonts w:ascii="Arial" w:eastAsia="Times New Roman" w:hAnsi="Arial" w:cs="Arial"/>
                <w:color w:val="000000"/>
                <w:lang w:val="cs-CZ" w:eastAsia="et-EE"/>
              </w:rPr>
              <w:t>8</w:t>
            </w:r>
            <w:r w:rsidRPr="002F3F6D">
              <w:rPr>
                <w:rFonts w:ascii="Arial" w:eastAsia="Times New Roman" w:hAnsi="Arial" w:cs="Arial"/>
                <w:color w:val="000000"/>
                <w:lang w:val="cs-CZ" w:eastAsia="et-EE"/>
              </w:rPr>
              <w:t>.2024</w:t>
            </w:r>
            <w:r w:rsidRPr="002F3F6D">
              <w:rPr>
                <w:rFonts w:ascii="Arial" w:eastAsia="Times New Roman" w:hAnsi="Arial" w:cs="Arial"/>
                <w:color w:val="000000"/>
                <w:lang w:eastAsia="et-EE"/>
              </w:rPr>
              <w:t> </w:t>
            </w:r>
          </w:p>
          <w:p w14:paraId="6C2CBCB3" w14:textId="77777777" w:rsidR="002F3F6D" w:rsidRPr="002F3F6D" w:rsidRDefault="002F3F6D" w:rsidP="002F3F6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2F3F6D">
              <w:rPr>
                <w:rFonts w:ascii="Arial" w:eastAsia="Times New Roman" w:hAnsi="Arial" w:cs="Arial"/>
                <w:color w:val="000000"/>
                <w:lang w:eastAsia="et-EE"/>
              </w:rPr>
              <w:t> </w:t>
            </w:r>
          </w:p>
        </w:tc>
      </w:tr>
      <w:tr w:rsidR="002F3F6D" w:rsidRPr="002F3F6D" w14:paraId="6C361B99" w14:textId="77777777" w:rsidTr="002F3F6D">
        <w:trPr>
          <w:trHeight w:val="285"/>
        </w:trPr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499FB7" w14:textId="77777777" w:rsidR="002F3F6D" w:rsidRPr="002F3F6D" w:rsidRDefault="002F3F6D" w:rsidP="002F3F6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2F3F6D">
              <w:rPr>
                <w:rFonts w:ascii="Arial" w:eastAsia="Times New Roman" w:hAnsi="Arial" w:cs="Arial"/>
                <w:color w:val="000000"/>
                <w:lang w:eastAsia="et-EE"/>
              </w:rPr>
              <w:t> </w:t>
            </w:r>
          </w:p>
          <w:p w14:paraId="7280EC52" w14:textId="77777777" w:rsidR="002F3F6D" w:rsidRPr="002F3F6D" w:rsidRDefault="002F3F6D" w:rsidP="002F3F6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2F3F6D">
              <w:rPr>
                <w:rFonts w:ascii="Arial" w:eastAsia="Times New Roman" w:hAnsi="Arial" w:cs="Arial"/>
                <w:color w:val="000000"/>
                <w:lang w:eastAsia="et-EE"/>
              </w:rPr>
              <w:t> </w:t>
            </w:r>
          </w:p>
          <w:p w14:paraId="56F6F282" w14:textId="77777777" w:rsidR="002F3F6D" w:rsidRPr="002F3F6D" w:rsidRDefault="002F3F6D" w:rsidP="002F3F6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2F3F6D">
              <w:rPr>
                <w:rFonts w:ascii="Arial" w:eastAsia="Times New Roman" w:hAnsi="Arial" w:cs="Arial"/>
                <w:color w:val="000000"/>
                <w:lang w:eastAsia="et-EE"/>
              </w:rPr>
              <w:t> </w:t>
            </w:r>
          </w:p>
        </w:tc>
        <w:tc>
          <w:tcPr>
            <w:tcW w:w="4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C254A5" w14:textId="77777777" w:rsidR="002F3F6D" w:rsidRPr="002F3F6D" w:rsidRDefault="002F3F6D" w:rsidP="002F3F6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2F3F6D">
              <w:rPr>
                <w:rFonts w:ascii="Arial" w:eastAsia="Times New Roman" w:hAnsi="Arial" w:cs="Arial"/>
                <w:color w:val="000000"/>
                <w:lang w:eastAsia="et-EE"/>
              </w:rPr>
              <w:t> </w:t>
            </w:r>
          </w:p>
        </w:tc>
      </w:tr>
    </w:tbl>
    <w:p w14:paraId="72CDBEBB" w14:textId="77777777" w:rsidR="002F3F6D" w:rsidRPr="002F3F6D" w:rsidRDefault="002F3F6D" w:rsidP="002F3F6D">
      <w:pPr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2F3F6D">
        <w:rPr>
          <w:rFonts w:ascii="Arial" w:eastAsia="Times New Roman" w:hAnsi="Arial" w:cs="Arial"/>
          <w:lang w:val="cs-CZ" w:eastAsia="et-EE"/>
        </w:rPr>
        <w:t>Kinnituskiri</w:t>
      </w:r>
      <w:r w:rsidRPr="002F3F6D">
        <w:rPr>
          <w:rFonts w:ascii="Arial" w:eastAsia="Times New Roman" w:hAnsi="Arial" w:cs="Arial"/>
          <w:lang w:eastAsia="et-EE"/>
        </w:rPr>
        <w:t> </w:t>
      </w:r>
    </w:p>
    <w:p w14:paraId="5A1AF967" w14:textId="77777777" w:rsidR="002F3F6D" w:rsidRPr="002F3F6D" w:rsidRDefault="002F3F6D" w:rsidP="002F3F6D">
      <w:pPr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2F3F6D">
        <w:rPr>
          <w:rFonts w:ascii="Arial" w:eastAsia="Times New Roman" w:hAnsi="Arial" w:cs="Arial"/>
          <w:lang w:eastAsia="et-EE"/>
        </w:rPr>
        <w:t> </w:t>
      </w:r>
    </w:p>
    <w:p w14:paraId="57DECCCB" w14:textId="77777777" w:rsidR="002F3F6D" w:rsidRPr="002F3F6D" w:rsidRDefault="002F3F6D" w:rsidP="002F3F6D">
      <w:pPr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2F3F6D">
        <w:rPr>
          <w:rFonts w:ascii="Arial" w:eastAsia="Times New Roman" w:hAnsi="Arial" w:cs="Arial"/>
          <w:sz w:val="20"/>
          <w:szCs w:val="20"/>
          <w:lang w:eastAsia="et-EE"/>
        </w:rPr>
        <w:t> </w:t>
      </w:r>
    </w:p>
    <w:p w14:paraId="14C8E77C" w14:textId="6AFC0851" w:rsidR="002F3F6D" w:rsidRPr="002F3F6D" w:rsidRDefault="002F3F6D" w:rsidP="00D87D0F">
      <w:pPr>
        <w:pStyle w:val="Default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2F3F6D">
        <w:rPr>
          <w:rFonts w:ascii="Arial" w:eastAsia="Times New Roman" w:hAnsi="Arial" w:cs="Arial"/>
          <w:lang w:val="cs-CZ" w:eastAsia="et-EE"/>
        </w:rPr>
        <w:t>Elektrilevi OÜ garanteerib, et taastab pärast objektil</w:t>
      </w:r>
      <w:r w:rsidRPr="002F3F6D">
        <w:rPr>
          <w:rFonts w:ascii="Arial" w:eastAsia="Times New Roman" w:hAnsi="Arial" w:cs="Arial"/>
          <w:shd w:val="clear" w:color="auto" w:fill="FFFFFF"/>
          <w:lang w:val="cs-CZ" w:eastAsia="et-EE"/>
        </w:rPr>
        <w:t xml:space="preserve"> </w:t>
      </w:r>
      <w:r w:rsidR="00D87D0F">
        <w:rPr>
          <w:rFonts w:ascii="Arial" w:eastAsia="Times New Roman" w:hAnsi="Arial" w:cs="Arial"/>
          <w:shd w:val="clear" w:color="auto" w:fill="FFFFFF"/>
          <w:lang w:val="cs-CZ" w:eastAsia="et-EE"/>
        </w:rPr>
        <w:t>Tehnovõrgu ristumise riigiteega nr 11233 Keibu-Alliklepa teel, teostus kinnisel</w:t>
      </w:r>
      <w:r w:rsidR="002E4A0C">
        <w:rPr>
          <w:rFonts w:ascii="Arial" w:eastAsia="Times New Roman" w:hAnsi="Arial" w:cs="Arial"/>
          <w:shd w:val="clear" w:color="auto" w:fill="FFFFFF"/>
          <w:lang w:val="cs-CZ" w:eastAsia="et-EE"/>
        </w:rPr>
        <w:t xml:space="preserve"> </w:t>
      </w:r>
      <w:r w:rsidR="00D87D0F">
        <w:rPr>
          <w:rFonts w:ascii="Arial" w:eastAsia="Times New Roman" w:hAnsi="Arial" w:cs="Arial"/>
          <w:shd w:val="clear" w:color="auto" w:fill="FFFFFF"/>
          <w:lang w:val="cs-CZ" w:eastAsia="et-EE"/>
        </w:rPr>
        <w:t xml:space="preserve">meetodil </w:t>
      </w:r>
      <w:r w:rsidR="002E4A0C">
        <w:rPr>
          <w:rFonts w:ascii="Arial" w:eastAsia="Times New Roman" w:hAnsi="Arial" w:cs="Arial"/>
          <w:shd w:val="clear" w:color="auto" w:fill="FFFFFF"/>
          <w:lang w:val="cs-CZ" w:eastAsia="et-EE"/>
        </w:rPr>
        <w:t>(</w:t>
      </w:r>
      <w:r w:rsidR="00D87D0F">
        <w:rPr>
          <w:rFonts w:ascii="Arial" w:eastAsia="Times New Roman" w:hAnsi="Arial" w:cs="Arial"/>
          <w:shd w:val="clear" w:color="auto" w:fill="FFFFFF"/>
          <w:lang w:val="cs-CZ" w:eastAsia="et-EE"/>
        </w:rPr>
        <w:t>kaitsetorus</w:t>
      </w:r>
      <w:r w:rsidR="002E4A0C">
        <w:rPr>
          <w:rFonts w:ascii="Arial" w:eastAsia="Times New Roman" w:hAnsi="Arial" w:cs="Arial"/>
          <w:shd w:val="clear" w:color="auto" w:fill="FFFFFF"/>
          <w:lang w:val="cs-CZ" w:eastAsia="et-EE"/>
        </w:rPr>
        <w:t>,</w:t>
      </w:r>
      <w:r w:rsidR="00D87D0F">
        <w:rPr>
          <w:rFonts w:ascii="Arial" w:eastAsia="Times New Roman" w:hAnsi="Arial" w:cs="Arial"/>
          <w:shd w:val="clear" w:color="auto" w:fill="FFFFFF"/>
          <w:lang w:val="cs-CZ" w:eastAsia="et-EE"/>
        </w:rPr>
        <w:t xml:space="preserve"> maakaabel) 1,783 </w:t>
      </w:r>
      <w:r w:rsidR="00EF46D3" w:rsidRPr="00EF46D3">
        <w:rPr>
          <w:rFonts w:ascii="Arial" w:hAnsi="Arial" w:cs="Arial"/>
        </w:rPr>
        <w:t>k</w:t>
      </w:r>
      <w:r w:rsidR="00EF46D3">
        <w:rPr>
          <w:rFonts w:ascii="Arial" w:hAnsi="Arial" w:cs="Arial"/>
        </w:rPr>
        <w:t>ilomeetril</w:t>
      </w:r>
      <w:r w:rsidRPr="00EF46D3">
        <w:rPr>
          <w:rFonts w:ascii="Arial" w:hAnsi="Arial" w:cs="Arial"/>
        </w:rPr>
        <w:t xml:space="preserve"> </w:t>
      </w:r>
      <w:r w:rsidR="00195CCD">
        <w:rPr>
          <w:rFonts w:ascii="Arial" w:hAnsi="Arial" w:cs="Arial"/>
        </w:rPr>
        <w:t>transpordimaale</w:t>
      </w:r>
      <w:r w:rsidRPr="002F3F6D">
        <w:rPr>
          <w:rFonts w:ascii="Arial" w:eastAsia="Times New Roman" w:hAnsi="Arial" w:cs="Arial"/>
          <w:shd w:val="clear" w:color="auto" w:fill="FFFFFF"/>
          <w:lang w:val="cs-CZ" w:eastAsia="et-EE"/>
        </w:rPr>
        <w:t xml:space="preserve"> maakaabli rajami</w:t>
      </w:r>
      <w:r w:rsidR="00195CCD">
        <w:rPr>
          <w:rFonts w:ascii="Arial" w:eastAsia="Times New Roman" w:hAnsi="Arial" w:cs="Arial"/>
          <w:shd w:val="clear" w:color="auto" w:fill="FFFFFF"/>
          <w:lang w:val="cs-CZ" w:eastAsia="et-EE"/>
        </w:rPr>
        <w:t>st</w:t>
      </w:r>
      <w:r w:rsidRPr="002F3F6D">
        <w:rPr>
          <w:rFonts w:ascii="Arial" w:eastAsia="Times New Roman" w:hAnsi="Arial" w:cs="Arial"/>
          <w:shd w:val="clear" w:color="auto" w:fill="FFFFFF"/>
          <w:lang w:val="cs-CZ" w:eastAsia="et-EE"/>
        </w:rPr>
        <w:t xml:space="preserve">, </w:t>
      </w:r>
      <w:r w:rsidR="002E4A0C">
        <w:rPr>
          <w:rFonts w:ascii="Arial" w:eastAsia="Times New Roman" w:hAnsi="Arial" w:cs="Arial"/>
          <w:shd w:val="clear" w:color="auto" w:fill="FFFFFF"/>
          <w:lang w:val="cs-CZ" w:eastAsia="et-EE"/>
        </w:rPr>
        <w:t>Keibu</w:t>
      </w:r>
      <w:r w:rsidR="00195CCD">
        <w:rPr>
          <w:rFonts w:ascii="Arial" w:eastAsia="Times New Roman" w:hAnsi="Arial" w:cs="Arial"/>
          <w:shd w:val="clear" w:color="auto" w:fill="FFFFFF"/>
          <w:lang w:val="cs-CZ" w:eastAsia="et-EE"/>
        </w:rPr>
        <w:t xml:space="preserve"> küla, </w:t>
      </w:r>
      <w:r w:rsidR="002E4A0C">
        <w:rPr>
          <w:rFonts w:ascii="Arial" w:eastAsia="Times New Roman" w:hAnsi="Arial" w:cs="Arial"/>
          <w:shd w:val="clear" w:color="auto" w:fill="FFFFFF"/>
          <w:lang w:val="cs-CZ" w:eastAsia="et-EE"/>
        </w:rPr>
        <w:t>Lääne-Harju</w:t>
      </w:r>
      <w:r w:rsidR="00195CCD">
        <w:rPr>
          <w:rFonts w:ascii="Arial" w:eastAsia="Times New Roman" w:hAnsi="Arial" w:cs="Arial"/>
          <w:shd w:val="clear" w:color="auto" w:fill="FFFFFF"/>
          <w:lang w:val="cs-CZ" w:eastAsia="et-EE"/>
        </w:rPr>
        <w:t xml:space="preserve"> vald, Harju maakond, teostatud </w:t>
      </w:r>
      <w:r w:rsidR="002E4A0C">
        <w:rPr>
          <w:rFonts w:ascii="Arial" w:eastAsia="Times New Roman" w:hAnsi="Arial" w:cs="Arial"/>
          <w:shd w:val="clear" w:color="auto" w:fill="FFFFFF"/>
          <w:lang w:val="cs-CZ" w:eastAsia="et-EE"/>
        </w:rPr>
        <w:t>Mosi-Rehe</w:t>
      </w:r>
      <w:r w:rsidR="00195CCD">
        <w:rPr>
          <w:rFonts w:ascii="Arial" w:eastAsia="Times New Roman" w:hAnsi="Arial" w:cs="Arial"/>
          <w:shd w:val="clear" w:color="auto" w:fill="FFFFFF"/>
          <w:lang w:val="cs-CZ" w:eastAsia="et-EE"/>
        </w:rPr>
        <w:t xml:space="preserve"> kinnistu</w:t>
      </w:r>
      <w:r w:rsidRPr="002F3F6D">
        <w:rPr>
          <w:rFonts w:ascii="Arial" w:eastAsia="Times New Roman" w:hAnsi="Arial" w:cs="Arial"/>
          <w:lang w:val="cs-CZ" w:eastAsia="et-EE"/>
        </w:rPr>
        <w:t xml:space="preserve"> elektriliitumiskilbi elektripaigaldise ehitus-, hooldus- ja remonttööde lõpetamist omal kulul tööde teostamisele eelneva olukorra. </w:t>
      </w:r>
      <w:r w:rsidRPr="002F3F6D">
        <w:rPr>
          <w:rFonts w:ascii="Arial" w:eastAsia="Times New Roman" w:hAnsi="Arial" w:cs="Arial"/>
          <w:lang w:eastAsia="et-EE"/>
        </w:rPr>
        <w:t>Elektrilevi OÜ kõrvaldab 5 aasta jooksul pärast eelnimetatud tööde vastuvõtmist Elektrilevi OÜ poolsete tööde teostamise tõttu tekkinud puudused Transpordiameti maaüksusel mõistliku aja jooksul vastavalt pooltevahelisele koostöölepingule</w:t>
      </w:r>
      <w:r w:rsidRPr="002F3F6D">
        <w:rPr>
          <w:rFonts w:ascii="Arial" w:eastAsia="Times New Roman" w:hAnsi="Arial" w:cs="Arial"/>
          <w:b/>
          <w:bCs/>
          <w:lang w:eastAsia="et-EE"/>
        </w:rPr>
        <w:t xml:space="preserve"> </w:t>
      </w:r>
      <w:r w:rsidRPr="002F3F6D">
        <w:rPr>
          <w:rFonts w:ascii="Arial" w:eastAsia="Times New Roman" w:hAnsi="Arial" w:cs="Arial"/>
          <w:lang w:eastAsia="et-EE"/>
        </w:rPr>
        <w:t xml:space="preserve">nr </w:t>
      </w:r>
      <w:r w:rsidRPr="002F3F6D">
        <w:rPr>
          <w:rFonts w:ascii="Arial" w:eastAsia="Times New Roman" w:hAnsi="Arial" w:cs="Arial"/>
          <w:lang w:val="cs-CZ" w:eastAsia="et-EE"/>
        </w:rPr>
        <w:t>7.1-2/24/23494-8. Mõistlikuks loetakse seda aega, mis töö iseloomu arvestades on vajalik töö kvaliteetseks teostamiseks vastavalt ehitusprojektile ja Transpordiameti väljastatud tingimustele. </w:t>
      </w:r>
      <w:r w:rsidRPr="002F3F6D">
        <w:rPr>
          <w:rFonts w:ascii="Arial" w:eastAsia="Times New Roman" w:hAnsi="Arial" w:cs="Arial"/>
          <w:lang w:eastAsia="et-EE"/>
        </w:rPr>
        <w:t> </w:t>
      </w:r>
    </w:p>
    <w:p w14:paraId="7A654A39" w14:textId="77777777" w:rsidR="002F3F6D" w:rsidRPr="002F3F6D" w:rsidRDefault="002F3F6D" w:rsidP="002F3F6D">
      <w:pPr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2F3F6D">
        <w:rPr>
          <w:rFonts w:ascii="Arial" w:eastAsia="Times New Roman" w:hAnsi="Arial" w:cs="Arial"/>
          <w:lang w:eastAsia="et-EE"/>
        </w:rPr>
        <w:t> </w:t>
      </w:r>
    </w:p>
    <w:p w14:paraId="1ADD662B" w14:textId="77777777" w:rsidR="002F3F6D" w:rsidRPr="002F3F6D" w:rsidRDefault="002F3F6D" w:rsidP="002F3F6D">
      <w:pPr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2F3F6D">
        <w:rPr>
          <w:rFonts w:ascii="Arial" w:eastAsia="Times New Roman" w:hAnsi="Arial" w:cs="Arial"/>
          <w:lang w:eastAsia="et-EE"/>
        </w:rPr>
        <w:t> </w:t>
      </w:r>
    </w:p>
    <w:p w14:paraId="3AA54408" w14:textId="77777777" w:rsidR="002F3F6D" w:rsidRPr="002F3F6D" w:rsidRDefault="002F3F6D" w:rsidP="002F3F6D">
      <w:pPr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2F3F6D">
        <w:rPr>
          <w:rFonts w:ascii="Arial" w:eastAsia="Times New Roman" w:hAnsi="Arial" w:cs="Arial"/>
          <w:lang w:eastAsia="et-EE"/>
        </w:rPr>
        <w:t> </w:t>
      </w:r>
    </w:p>
    <w:p w14:paraId="712FBA86" w14:textId="77777777" w:rsidR="002F3F6D" w:rsidRPr="002F3F6D" w:rsidRDefault="002F3F6D" w:rsidP="002F3F6D">
      <w:pPr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2F3F6D">
        <w:rPr>
          <w:rFonts w:ascii="Arial" w:eastAsia="Times New Roman" w:hAnsi="Arial" w:cs="Arial"/>
          <w:lang w:val="cs-CZ" w:eastAsia="et-EE"/>
        </w:rPr>
        <w:t>Lugupidamisega</w:t>
      </w:r>
      <w:r w:rsidRPr="002F3F6D">
        <w:rPr>
          <w:rFonts w:ascii="Arial" w:eastAsia="Times New Roman" w:hAnsi="Arial" w:cs="Arial"/>
          <w:lang w:eastAsia="et-EE"/>
        </w:rPr>
        <w:t> </w:t>
      </w:r>
    </w:p>
    <w:p w14:paraId="4F139BCB" w14:textId="77777777" w:rsidR="002F3F6D" w:rsidRPr="002F3F6D" w:rsidRDefault="002F3F6D" w:rsidP="002F3F6D">
      <w:pPr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2F3F6D">
        <w:rPr>
          <w:rFonts w:ascii="Arial" w:eastAsia="Times New Roman" w:hAnsi="Arial" w:cs="Arial"/>
          <w:color w:val="000000"/>
          <w:lang w:eastAsia="et-EE"/>
        </w:rPr>
        <w:t> </w:t>
      </w:r>
    </w:p>
    <w:p w14:paraId="771F604A" w14:textId="058A0861" w:rsidR="00195CCD" w:rsidRDefault="00195CCD" w:rsidP="002F3F6D">
      <w:pPr>
        <w:jc w:val="both"/>
        <w:textAlignment w:val="baseline"/>
        <w:rPr>
          <w:rFonts w:ascii="Arial" w:eastAsia="Times New Roman" w:hAnsi="Arial" w:cs="Arial"/>
          <w:color w:val="000000"/>
          <w:lang w:eastAsia="et-EE"/>
        </w:rPr>
      </w:pPr>
      <w:r>
        <w:rPr>
          <w:rFonts w:ascii="Arial" w:eastAsia="Times New Roman" w:hAnsi="Arial" w:cs="Arial"/>
          <w:color w:val="000000"/>
          <w:lang w:eastAsia="et-EE"/>
        </w:rPr>
        <w:t>Alar Pappel</w:t>
      </w:r>
    </w:p>
    <w:p w14:paraId="1A631660" w14:textId="0DF7D126" w:rsidR="002F3F6D" w:rsidRPr="002F3F6D" w:rsidRDefault="002F3F6D" w:rsidP="002F3F6D">
      <w:pPr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2F3F6D">
        <w:rPr>
          <w:rFonts w:ascii="Arial" w:eastAsia="Times New Roman" w:hAnsi="Arial" w:cs="Arial"/>
          <w:color w:val="000000"/>
          <w:lang w:eastAsia="et-EE"/>
        </w:rPr>
        <w:t>Projektijuht </w:t>
      </w:r>
    </w:p>
    <w:p w14:paraId="665E19E5" w14:textId="77777777" w:rsidR="002F3F6D" w:rsidRPr="002F3F6D" w:rsidRDefault="002F3F6D" w:rsidP="002F3F6D">
      <w:pPr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2F3F6D">
        <w:rPr>
          <w:rFonts w:ascii="Arial" w:eastAsia="Times New Roman" w:hAnsi="Arial" w:cs="Arial"/>
          <w:color w:val="000000"/>
          <w:lang w:eastAsia="et-EE"/>
        </w:rPr>
        <w:t>Elektrilevi OÜ volitatud esindaja </w:t>
      </w:r>
    </w:p>
    <w:p w14:paraId="431448CC" w14:textId="77777777" w:rsidR="002F3F6D" w:rsidRPr="002F3F6D" w:rsidRDefault="002F3F6D" w:rsidP="002F3F6D">
      <w:pPr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2F3F6D">
        <w:rPr>
          <w:rFonts w:ascii="Arial" w:eastAsia="Times New Roman" w:hAnsi="Arial" w:cs="Arial"/>
          <w:color w:val="000000"/>
          <w:lang w:eastAsia="et-EE"/>
        </w:rPr>
        <w:t> </w:t>
      </w:r>
    </w:p>
    <w:p w14:paraId="7C399572" w14:textId="77777777" w:rsidR="002F3F6D" w:rsidRPr="002F3F6D" w:rsidRDefault="002F3F6D" w:rsidP="002F3F6D">
      <w:pPr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2F3F6D">
        <w:rPr>
          <w:rFonts w:ascii="Arial" w:eastAsia="Times New Roman" w:hAnsi="Arial" w:cs="Arial"/>
          <w:color w:val="000000"/>
          <w:lang w:eastAsia="et-EE"/>
        </w:rPr>
        <w:t> </w:t>
      </w:r>
    </w:p>
    <w:p w14:paraId="4827205D" w14:textId="77777777" w:rsidR="002F3F6D" w:rsidRPr="002F3F6D" w:rsidRDefault="002F3F6D" w:rsidP="002F3F6D">
      <w:pPr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2F3F6D">
        <w:rPr>
          <w:rFonts w:ascii="Arial" w:eastAsia="Times New Roman" w:hAnsi="Arial" w:cs="Arial"/>
          <w:color w:val="000000"/>
          <w:lang w:eastAsia="et-EE"/>
        </w:rPr>
        <w:t>(allkirjastatud digitaalselt) </w:t>
      </w:r>
    </w:p>
    <w:p w14:paraId="23CD187D" w14:textId="77777777" w:rsidR="00A9204E" w:rsidRPr="00927A58" w:rsidRDefault="00A9204E"/>
    <w:sectPr w:rsidR="00A9204E" w:rsidRPr="00927A58" w:rsidSect="004E108E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4F6640" w14:textId="77777777" w:rsidR="002F3F6D" w:rsidRDefault="002F3F6D" w:rsidP="00927A58">
      <w:r>
        <w:separator/>
      </w:r>
    </w:p>
  </w:endnote>
  <w:endnote w:type="continuationSeparator" w:id="0">
    <w:p w14:paraId="3068BE1B" w14:textId="77777777" w:rsidR="002F3F6D" w:rsidRDefault="002F3F6D" w:rsidP="00927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AAC445" w14:textId="77777777" w:rsidR="002F3F6D" w:rsidRDefault="002F3F6D" w:rsidP="00927A58">
      <w:r>
        <w:separator/>
      </w:r>
    </w:p>
  </w:footnote>
  <w:footnote w:type="continuationSeparator" w:id="0">
    <w:p w14:paraId="315105D5" w14:textId="77777777" w:rsidR="002F3F6D" w:rsidRDefault="002F3F6D" w:rsidP="00927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E1CC0352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CE254A0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2BEC5F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A5A87D0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F72AD1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FD45714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D92ECC0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8B4FF1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5EAE5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A4EA3B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B515D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81A78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B2F3CA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0BAF5780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0E410E42"/>
    <w:multiLevelType w:val="multilevel"/>
    <w:tmpl w:val="04090023"/>
    <w:styleLink w:val="ArticleSection"/>
    <w:lvl w:ilvl="0">
      <w:start w:val="1"/>
      <w:numFmt w:val="upperRoman"/>
      <w:lvlText w:val="文章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isLgl/>
      <w:lvlText w:val="第 %1.%2 节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5" w15:restartNumberingAfterBreak="0">
    <w:nsid w:val="15C5697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298929E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EDE304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3AEB0273"/>
    <w:multiLevelType w:val="multilevel"/>
    <w:tmpl w:val="526206A0"/>
    <w:lvl w:ilvl="0">
      <w:start w:val="1"/>
      <w:numFmt w:val="upperRoman"/>
      <w:lvlText w:val="Artikkel %1."/>
      <w:lvlJc w:val="left"/>
      <w:pPr>
        <w:ind w:left="0" w:firstLine="0"/>
      </w:pPr>
    </w:lvl>
    <w:lvl w:ilvl="1">
      <w:start w:val="1"/>
      <w:numFmt w:val="decimalZero"/>
      <w:isLgl/>
      <w:lvlText w:val="Jaotis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 w15:restartNumberingAfterBreak="0">
    <w:nsid w:val="426B3720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3F8503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84C4F29"/>
    <w:multiLevelType w:val="multilevel"/>
    <w:tmpl w:val="D8061F64"/>
    <w:lvl w:ilvl="0">
      <w:start w:val="1"/>
      <w:numFmt w:val="upperRoman"/>
      <w:lvlText w:val="Artikkel %1."/>
      <w:lvlJc w:val="left"/>
      <w:pPr>
        <w:ind w:left="0" w:firstLine="0"/>
      </w:pPr>
    </w:lvl>
    <w:lvl w:ilvl="1">
      <w:start w:val="1"/>
      <w:numFmt w:val="decimalZero"/>
      <w:isLgl/>
      <w:lvlText w:val="Jaotis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2" w15:restartNumberingAfterBreak="0">
    <w:nsid w:val="59350CFB"/>
    <w:multiLevelType w:val="multilevel"/>
    <w:tmpl w:val="9DF09F08"/>
    <w:lvl w:ilvl="0">
      <w:start w:val="1"/>
      <w:numFmt w:val="upperRoman"/>
      <w:lvlText w:val="Artikkel %1."/>
      <w:lvlJc w:val="left"/>
      <w:pPr>
        <w:ind w:left="0" w:firstLine="0"/>
      </w:pPr>
    </w:lvl>
    <w:lvl w:ilvl="1">
      <w:start w:val="1"/>
      <w:numFmt w:val="decimalZero"/>
      <w:isLgl/>
      <w:lvlText w:val="Jaotis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3" w15:restartNumberingAfterBreak="0">
    <w:nsid w:val="5DEC6B47"/>
    <w:multiLevelType w:val="multilevel"/>
    <w:tmpl w:val="604E1C0A"/>
    <w:lvl w:ilvl="0">
      <w:start w:val="1"/>
      <w:numFmt w:val="upperRoman"/>
      <w:lvlText w:val="Artikkel %1."/>
      <w:lvlJc w:val="left"/>
      <w:pPr>
        <w:ind w:left="0" w:firstLine="0"/>
      </w:pPr>
    </w:lvl>
    <w:lvl w:ilvl="1">
      <w:start w:val="1"/>
      <w:numFmt w:val="decimalZero"/>
      <w:isLgl/>
      <w:lvlText w:val="Jaotis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4" w15:restartNumberingAfterBreak="0">
    <w:nsid w:val="6E9514D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D8C2C6D"/>
    <w:multiLevelType w:val="multilevel"/>
    <w:tmpl w:val="04090023"/>
    <w:lvl w:ilvl="0">
      <w:start w:val="1"/>
      <w:numFmt w:val="upperRoman"/>
      <w:lvlText w:val="Artikkel %1."/>
      <w:lvlJc w:val="left"/>
      <w:pPr>
        <w:ind w:left="0" w:firstLine="0"/>
      </w:pPr>
    </w:lvl>
    <w:lvl w:ilvl="1">
      <w:start w:val="1"/>
      <w:numFmt w:val="decimalZero"/>
      <w:isLgl/>
      <w:lvlText w:val="Jaotis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1584216472">
    <w:abstractNumId w:val="22"/>
  </w:num>
  <w:num w:numId="2" w16cid:durableId="2110345299">
    <w:abstractNumId w:val="12"/>
  </w:num>
  <w:num w:numId="3" w16cid:durableId="970866700">
    <w:abstractNumId w:val="10"/>
  </w:num>
  <w:num w:numId="4" w16cid:durableId="1430345736">
    <w:abstractNumId w:val="24"/>
  </w:num>
  <w:num w:numId="5" w16cid:durableId="1186597389">
    <w:abstractNumId w:val="15"/>
  </w:num>
  <w:num w:numId="6" w16cid:durableId="705175769">
    <w:abstractNumId w:val="18"/>
  </w:num>
  <w:num w:numId="7" w16cid:durableId="1759863623">
    <w:abstractNumId w:val="21"/>
  </w:num>
  <w:num w:numId="8" w16cid:durableId="1003125052">
    <w:abstractNumId w:val="9"/>
  </w:num>
  <w:num w:numId="9" w16cid:durableId="1140920283">
    <w:abstractNumId w:val="7"/>
  </w:num>
  <w:num w:numId="10" w16cid:durableId="386077463">
    <w:abstractNumId w:val="6"/>
  </w:num>
  <w:num w:numId="11" w16cid:durableId="667900862">
    <w:abstractNumId w:val="5"/>
  </w:num>
  <w:num w:numId="12" w16cid:durableId="168758763">
    <w:abstractNumId w:val="4"/>
  </w:num>
  <w:num w:numId="13" w16cid:durableId="1963611199">
    <w:abstractNumId w:val="8"/>
  </w:num>
  <w:num w:numId="14" w16cid:durableId="977957484">
    <w:abstractNumId w:val="3"/>
  </w:num>
  <w:num w:numId="15" w16cid:durableId="341204346">
    <w:abstractNumId w:val="2"/>
  </w:num>
  <w:num w:numId="16" w16cid:durableId="474223109">
    <w:abstractNumId w:val="1"/>
  </w:num>
  <w:num w:numId="17" w16cid:durableId="1356348516">
    <w:abstractNumId w:val="0"/>
  </w:num>
  <w:num w:numId="18" w16cid:durableId="222179992">
    <w:abstractNumId w:val="16"/>
  </w:num>
  <w:num w:numId="19" w16cid:durableId="1064521549">
    <w:abstractNumId w:val="17"/>
  </w:num>
  <w:num w:numId="20" w16cid:durableId="1707482495">
    <w:abstractNumId w:val="23"/>
  </w:num>
  <w:num w:numId="21" w16cid:durableId="1174809183">
    <w:abstractNumId w:val="20"/>
  </w:num>
  <w:num w:numId="22" w16cid:durableId="1952516071">
    <w:abstractNumId w:val="11"/>
  </w:num>
  <w:num w:numId="23" w16cid:durableId="1861815475">
    <w:abstractNumId w:val="25"/>
  </w:num>
  <w:num w:numId="24" w16cid:durableId="866912950">
    <w:abstractNumId w:val="19"/>
  </w:num>
  <w:num w:numId="25" w16cid:durableId="1391341649">
    <w:abstractNumId w:val="13"/>
  </w:num>
  <w:num w:numId="26" w16cid:durableId="139443129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3F6D"/>
    <w:rsid w:val="001646A0"/>
    <w:rsid w:val="00195CCD"/>
    <w:rsid w:val="002A7BE4"/>
    <w:rsid w:val="002E4A0C"/>
    <w:rsid w:val="002F3F6D"/>
    <w:rsid w:val="002F7194"/>
    <w:rsid w:val="003A673F"/>
    <w:rsid w:val="003D2DBC"/>
    <w:rsid w:val="00493746"/>
    <w:rsid w:val="004E108E"/>
    <w:rsid w:val="00566D81"/>
    <w:rsid w:val="005F0AD0"/>
    <w:rsid w:val="00645252"/>
    <w:rsid w:val="006D3D74"/>
    <w:rsid w:val="007C64D9"/>
    <w:rsid w:val="0083569A"/>
    <w:rsid w:val="008F7091"/>
    <w:rsid w:val="00927A58"/>
    <w:rsid w:val="009577E6"/>
    <w:rsid w:val="00A9204E"/>
    <w:rsid w:val="00C103F8"/>
    <w:rsid w:val="00D6765E"/>
    <w:rsid w:val="00D87D0F"/>
    <w:rsid w:val="00EF46D3"/>
    <w:rsid w:val="00EF4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0289D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7A58"/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927A58"/>
    <w:pPr>
      <w:keepNext/>
      <w:keepLines/>
      <w:spacing w:before="240"/>
      <w:outlineLvl w:val="0"/>
    </w:pPr>
    <w:rPr>
      <w:rFonts w:ascii="Calibri Light" w:eastAsiaTheme="majorEastAsia" w:hAnsi="Calibri Light" w:cs="Calibri Light"/>
      <w:color w:val="1F4E79" w:themeColor="accent1" w:themeShade="8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27A58"/>
    <w:pPr>
      <w:keepNext/>
      <w:keepLines/>
      <w:spacing w:before="40"/>
      <w:outlineLvl w:val="1"/>
    </w:pPr>
    <w:rPr>
      <w:rFonts w:ascii="Calibri Light" w:eastAsiaTheme="majorEastAsia" w:hAnsi="Calibri Light" w:cs="Calibri Light"/>
      <w:color w:val="1F4E79" w:themeColor="accent1" w:themeShade="8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27A58"/>
    <w:pPr>
      <w:keepNext/>
      <w:keepLines/>
      <w:spacing w:before="40"/>
      <w:outlineLvl w:val="2"/>
    </w:pPr>
    <w:rPr>
      <w:rFonts w:ascii="Calibri Light" w:eastAsiaTheme="majorEastAsia" w:hAnsi="Calibri Light" w:cs="Calibri Light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27A58"/>
    <w:pPr>
      <w:keepNext/>
      <w:keepLines/>
      <w:spacing w:before="40"/>
      <w:outlineLvl w:val="3"/>
    </w:pPr>
    <w:rPr>
      <w:rFonts w:ascii="Calibri Light" w:eastAsiaTheme="majorEastAsia" w:hAnsi="Calibri Light" w:cs="Calibri Light"/>
      <w:i/>
      <w:iCs/>
      <w:color w:val="1F4E79" w:themeColor="accent1" w:themeShade="8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27A58"/>
    <w:pPr>
      <w:keepNext/>
      <w:keepLines/>
      <w:spacing w:before="40"/>
      <w:outlineLvl w:val="4"/>
    </w:pPr>
    <w:rPr>
      <w:rFonts w:ascii="Calibri Light" w:eastAsiaTheme="majorEastAsia" w:hAnsi="Calibri Light" w:cs="Calibri Light"/>
      <w:color w:val="1F4E79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927A58"/>
    <w:pPr>
      <w:keepNext/>
      <w:keepLines/>
      <w:spacing w:before="40"/>
      <w:outlineLvl w:val="5"/>
    </w:pPr>
    <w:rPr>
      <w:rFonts w:ascii="Calibri Light" w:eastAsiaTheme="majorEastAsia" w:hAnsi="Calibri Light" w:cs="Calibri Light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927A58"/>
    <w:pPr>
      <w:keepNext/>
      <w:keepLines/>
      <w:spacing w:before="40"/>
      <w:outlineLvl w:val="6"/>
    </w:pPr>
    <w:rPr>
      <w:rFonts w:ascii="Calibri Light" w:eastAsiaTheme="majorEastAsia" w:hAnsi="Calibri Light" w:cs="Calibri Light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927A58"/>
    <w:pPr>
      <w:keepNext/>
      <w:keepLines/>
      <w:spacing w:before="40"/>
      <w:outlineLvl w:val="7"/>
    </w:pPr>
    <w:rPr>
      <w:rFonts w:ascii="Calibri Light" w:eastAsiaTheme="majorEastAsia" w:hAnsi="Calibri Light" w:cs="Calibri Light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927A58"/>
    <w:pPr>
      <w:keepNext/>
      <w:keepLines/>
      <w:spacing w:before="40"/>
      <w:outlineLvl w:val="8"/>
    </w:pPr>
    <w:rPr>
      <w:rFonts w:ascii="Calibri Light" w:eastAsiaTheme="majorEastAsia" w:hAnsi="Calibri Light" w:cs="Calibri Light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27A58"/>
    <w:rPr>
      <w:rFonts w:ascii="Calibri Light" w:eastAsiaTheme="majorEastAsia" w:hAnsi="Calibri Light" w:cs="Calibri Light"/>
      <w:color w:val="1F4E79" w:themeColor="accent1" w:themeShade="8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27A58"/>
    <w:rPr>
      <w:rFonts w:ascii="Calibri Light" w:eastAsiaTheme="majorEastAsia" w:hAnsi="Calibri Light" w:cs="Calibri Light"/>
      <w:color w:val="1F4E79" w:themeColor="accent1" w:themeShade="80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27A58"/>
    <w:rPr>
      <w:rFonts w:ascii="Calibri Light" w:eastAsiaTheme="majorEastAsia" w:hAnsi="Calibri Light" w:cs="Calibri Light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927A58"/>
    <w:rPr>
      <w:rFonts w:ascii="Calibri Light" w:eastAsiaTheme="majorEastAsia" w:hAnsi="Calibri Light" w:cs="Calibri Light"/>
      <w:i/>
      <w:iCs/>
      <w:color w:val="1F4E79" w:themeColor="accent1" w:themeShade="80"/>
    </w:rPr>
  </w:style>
  <w:style w:type="character" w:customStyle="1" w:styleId="Heading5Char">
    <w:name w:val="Heading 5 Char"/>
    <w:basedOn w:val="DefaultParagraphFont"/>
    <w:link w:val="Heading5"/>
    <w:uiPriority w:val="9"/>
    <w:rsid w:val="00927A58"/>
    <w:rPr>
      <w:rFonts w:ascii="Calibri Light" w:eastAsiaTheme="majorEastAsia" w:hAnsi="Calibri Light" w:cs="Calibri Light"/>
      <w:color w:val="1F4E79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9"/>
    <w:rsid w:val="00927A58"/>
    <w:rPr>
      <w:rFonts w:ascii="Calibri Light" w:eastAsiaTheme="majorEastAsia" w:hAnsi="Calibri Light" w:cs="Calibri Light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927A58"/>
    <w:rPr>
      <w:rFonts w:ascii="Calibri Light" w:eastAsiaTheme="majorEastAsia" w:hAnsi="Calibri Light" w:cs="Calibri Light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927A58"/>
    <w:rPr>
      <w:rFonts w:ascii="Calibri Light" w:eastAsiaTheme="majorEastAsia" w:hAnsi="Calibri Light" w:cs="Calibri Light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927A58"/>
    <w:rPr>
      <w:rFonts w:ascii="Calibri Light" w:eastAsiaTheme="majorEastAsia" w:hAnsi="Calibri Light" w:cs="Calibri Light"/>
      <w:i/>
      <w:iCs/>
      <w:color w:val="272727" w:themeColor="text1" w:themeTint="D8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927A58"/>
    <w:pPr>
      <w:contextualSpacing/>
    </w:pPr>
    <w:rPr>
      <w:rFonts w:ascii="Calibri Light" w:eastAsiaTheme="majorEastAsia" w:hAnsi="Calibri Light" w:cs="Calibri Light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27A58"/>
    <w:rPr>
      <w:rFonts w:ascii="Calibri Light" w:eastAsiaTheme="majorEastAsia" w:hAnsi="Calibri Light" w:cs="Calibri Light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27A58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927A58"/>
    <w:rPr>
      <w:rFonts w:ascii="Calibri" w:eastAsiaTheme="minorEastAsia" w:hAnsi="Calibri" w:cs="Calibri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sid w:val="00927A58"/>
    <w:rPr>
      <w:rFonts w:ascii="Calibri" w:hAnsi="Calibri" w:cs="Calibri"/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sid w:val="00927A58"/>
    <w:rPr>
      <w:rFonts w:ascii="Calibri" w:hAnsi="Calibri" w:cs="Calibri"/>
      <w:i/>
      <w:iCs/>
    </w:rPr>
  </w:style>
  <w:style w:type="character" w:styleId="IntenseEmphasis">
    <w:name w:val="Intense Emphasis"/>
    <w:basedOn w:val="DefaultParagraphFont"/>
    <w:uiPriority w:val="21"/>
    <w:qFormat/>
    <w:rsid w:val="00927A58"/>
    <w:rPr>
      <w:rFonts w:ascii="Calibri" w:hAnsi="Calibri" w:cs="Calibri"/>
      <w:i/>
      <w:iCs/>
      <w:color w:val="1F4E79" w:themeColor="accent1" w:themeShade="80"/>
    </w:rPr>
  </w:style>
  <w:style w:type="character" w:styleId="Strong">
    <w:name w:val="Strong"/>
    <w:basedOn w:val="DefaultParagraphFont"/>
    <w:uiPriority w:val="22"/>
    <w:qFormat/>
    <w:rsid w:val="00927A58"/>
    <w:rPr>
      <w:rFonts w:ascii="Calibri" w:hAnsi="Calibri" w:cs="Calibri"/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927A58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27A58"/>
    <w:rPr>
      <w:rFonts w:ascii="Calibri" w:hAnsi="Calibri" w:cs="Calibri"/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27A58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/>
      <w:ind w:left="864" w:right="864"/>
      <w:jc w:val="center"/>
    </w:pPr>
    <w:rPr>
      <w:i/>
      <w:iCs/>
      <w:color w:val="1F4E79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27A58"/>
    <w:rPr>
      <w:rFonts w:ascii="Calibri" w:hAnsi="Calibri" w:cs="Calibri"/>
      <w:i/>
      <w:iCs/>
      <w:color w:val="1F4E79" w:themeColor="accent1" w:themeShade="80"/>
    </w:rPr>
  </w:style>
  <w:style w:type="character" w:styleId="SubtleReference">
    <w:name w:val="Subtle Reference"/>
    <w:basedOn w:val="DefaultParagraphFont"/>
    <w:uiPriority w:val="31"/>
    <w:qFormat/>
    <w:rsid w:val="00927A58"/>
    <w:rPr>
      <w:rFonts w:ascii="Calibri" w:hAnsi="Calibri" w:cs="Calibri"/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927A58"/>
    <w:rPr>
      <w:rFonts w:ascii="Calibri" w:hAnsi="Calibri" w:cs="Calibri"/>
      <w:b/>
      <w:bCs/>
      <w:caps w:val="0"/>
      <w:smallCaps/>
      <w:color w:val="1F4E79" w:themeColor="accent1" w:themeShade="80"/>
      <w:spacing w:val="5"/>
    </w:rPr>
  </w:style>
  <w:style w:type="character" w:styleId="BookTitle">
    <w:name w:val="Book Title"/>
    <w:basedOn w:val="DefaultParagraphFont"/>
    <w:uiPriority w:val="33"/>
    <w:qFormat/>
    <w:rsid w:val="00927A58"/>
    <w:rPr>
      <w:rFonts w:ascii="Calibri" w:hAnsi="Calibri" w:cs="Calibri"/>
      <w:b/>
      <w:bCs/>
      <w:i/>
      <w:iCs/>
      <w:spacing w:val="5"/>
    </w:rPr>
  </w:style>
  <w:style w:type="character" w:styleId="Hyperlink">
    <w:name w:val="Hyperlink"/>
    <w:basedOn w:val="DefaultParagraphFont"/>
    <w:uiPriority w:val="99"/>
    <w:unhideWhenUsed/>
    <w:rsid w:val="00927A58"/>
    <w:rPr>
      <w:rFonts w:ascii="Calibri" w:hAnsi="Calibri" w:cs="Calibri"/>
      <w:color w:val="1F4E79" w:themeColor="accent1" w:themeShade="80"/>
      <w:u w:val="single"/>
    </w:rPr>
  </w:style>
  <w:style w:type="character" w:styleId="FollowedHyperlink">
    <w:name w:val="FollowedHyperlink"/>
    <w:basedOn w:val="DefaultParagraphFont"/>
    <w:uiPriority w:val="99"/>
    <w:unhideWhenUsed/>
    <w:rsid w:val="00927A58"/>
    <w:rPr>
      <w:rFonts w:ascii="Calibri" w:hAnsi="Calibri" w:cs="Calibri"/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927A58"/>
    <w:pPr>
      <w:spacing w:after="200"/>
    </w:pPr>
    <w:rPr>
      <w:i/>
      <w:iCs/>
      <w:color w:val="44546A" w:themeColor="text2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7A58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7A58"/>
    <w:rPr>
      <w:rFonts w:ascii="Segoe UI" w:hAnsi="Segoe UI" w:cs="Segoe UI"/>
      <w:szCs w:val="18"/>
    </w:rPr>
  </w:style>
  <w:style w:type="paragraph" w:styleId="BlockText">
    <w:name w:val="Block Text"/>
    <w:basedOn w:val="Normal"/>
    <w:uiPriority w:val="99"/>
    <w:semiHidden/>
    <w:unhideWhenUsed/>
    <w:rsid w:val="00927A58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eastAsiaTheme="minorEastAsia"/>
      <w:i/>
      <w:iCs/>
      <w:color w:val="1F4E79" w:themeColor="accent1" w:themeShade="8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27A58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27A58"/>
    <w:rPr>
      <w:rFonts w:ascii="Calibri" w:hAnsi="Calibri" w:cs="Calibri"/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27A58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27A58"/>
    <w:rPr>
      <w:rFonts w:ascii="Calibri" w:hAnsi="Calibri" w:cs="Calibri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27A58"/>
    <w:rPr>
      <w:rFonts w:ascii="Calibri" w:hAnsi="Calibri" w:cs="Calibri"/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27A58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27A58"/>
    <w:rPr>
      <w:rFonts w:ascii="Calibri" w:hAnsi="Calibri" w:cs="Calibri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7A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7A58"/>
    <w:rPr>
      <w:rFonts w:ascii="Calibri" w:hAnsi="Calibri" w:cs="Calibri"/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27A58"/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27A58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27A58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27A58"/>
    <w:rPr>
      <w:rFonts w:ascii="Calibri" w:hAnsi="Calibri" w:cs="Calibri"/>
      <w:szCs w:val="20"/>
    </w:rPr>
  </w:style>
  <w:style w:type="paragraph" w:styleId="EnvelopeReturn">
    <w:name w:val="envelope return"/>
    <w:basedOn w:val="Normal"/>
    <w:uiPriority w:val="99"/>
    <w:semiHidden/>
    <w:unhideWhenUsed/>
    <w:rsid w:val="00927A58"/>
    <w:rPr>
      <w:rFonts w:ascii="Calibri Light" w:eastAsiaTheme="majorEastAsia" w:hAnsi="Calibri Light" w:cs="Calibri Light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27A5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27A58"/>
    <w:rPr>
      <w:rFonts w:ascii="Calibri" w:hAnsi="Calibri" w:cs="Calibri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927A58"/>
    <w:rPr>
      <w:rFonts w:ascii="Consolas" w:hAnsi="Consolas" w:cs="Calibri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927A58"/>
    <w:rPr>
      <w:rFonts w:ascii="Consolas" w:hAnsi="Consolas" w:cs="Calibri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27A58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27A58"/>
    <w:rPr>
      <w:rFonts w:ascii="Consolas" w:hAnsi="Consolas" w:cs="Calibri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927A58"/>
    <w:rPr>
      <w:rFonts w:ascii="Consolas" w:hAnsi="Consolas" w:cs="Calibri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927A5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alibri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927A58"/>
    <w:rPr>
      <w:rFonts w:ascii="Consolas" w:hAnsi="Consolas" w:cs="Calibri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927A58"/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927A58"/>
    <w:rPr>
      <w:rFonts w:ascii="Consolas" w:hAnsi="Consolas" w:cs="Calibri"/>
      <w:szCs w:val="21"/>
    </w:rPr>
  </w:style>
  <w:style w:type="character" w:styleId="PlaceholderText">
    <w:name w:val="Placeholder Text"/>
    <w:basedOn w:val="DefaultParagraphFont"/>
    <w:uiPriority w:val="99"/>
    <w:semiHidden/>
    <w:rsid w:val="00927A58"/>
    <w:rPr>
      <w:rFonts w:ascii="Calibri" w:hAnsi="Calibri" w:cs="Calibri"/>
      <w:color w:val="3B3838" w:themeColor="background2" w:themeShade="40"/>
    </w:rPr>
  </w:style>
  <w:style w:type="paragraph" w:styleId="Header">
    <w:name w:val="header"/>
    <w:basedOn w:val="Normal"/>
    <w:link w:val="HeaderChar"/>
    <w:uiPriority w:val="99"/>
    <w:unhideWhenUsed/>
    <w:rsid w:val="00927A58"/>
  </w:style>
  <w:style w:type="character" w:customStyle="1" w:styleId="HeaderChar">
    <w:name w:val="Header Char"/>
    <w:basedOn w:val="DefaultParagraphFont"/>
    <w:link w:val="Header"/>
    <w:uiPriority w:val="99"/>
    <w:rsid w:val="00927A58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927A58"/>
  </w:style>
  <w:style w:type="character" w:customStyle="1" w:styleId="FooterChar">
    <w:name w:val="Footer Char"/>
    <w:basedOn w:val="DefaultParagraphFont"/>
    <w:link w:val="Footer"/>
    <w:uiPriority w:val="99"/>
    <w:rsid w:val="00927A58"/>
    <w:rPr>
      <w:rFonts w:ascii="Calibri" w:hAnsi="Calibri" w:cs="Calibri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927A58"/>
    <w:pPr>
      <w:spacing w:after="120"/>
      <w:ind w:left="1757"/>
    </w:pPr>
  </w:style>
  <w:style w:type="character" w:styleId="Mention">
    <w:name w:val="Mention"/>
    <w:basedOn w:val="DefaultParagraphFont"/>
    <w:uiPriority w:val="99"/>
    <w:semiHidden/>
    <w:unhideWhenUsed/>
    <w:rsid w:val="00927A58"/>
    <w:rPr>
      <w:rFonts w:ascii="Calibri" w:hAnsi="Calibri" w:cs="Calibri"/>
      <w:color w:val="2B579A"/>
      <w:shd w:val="clear" w:color="auto" w:fill="E1DFDD"/>
    </w:rPr>
  </w:style>
  <w:style w:type="numbering" w:styleId="111111">
    <w:name w:val="Outline List 2"/>
    <w:basedOn w:val="NoList"/>
    <w:uiPriority w:val="99"/>
    <w:semiHidden/>
    <w:unhideWhenUsed/>
    <w:rsid w:val="00927A58"/>
    <w:pPr>
      <w:numPr>
        <w:numId w:val="24"/>
      </w:numPr>
    </w:pPr>
  </w:style>
  <w:style w:type="numbering" w:styleId="1ai">
    <w:name w:val="Outline List 1"/>
    <w:basedOn w:val="NoList"/>
    <w:uiPriority w:val="99"/>
    <w:semiHidden/>
    <w:unhideWhenUsed/>
    <w:rsid w:val="00927A58"/>
    <w:pPr>
      <w:numPr>
        <w:numId w:val="25"/>
      </w:numPr>
    </w:pPr>
  </w:style>
  <w:style w:type="character" w:styleId="HTMLVariable">
    <w:name w:val="HTML Variable"/>
    <w:basedOn w:val="DefaultParagraphFont"/>
    <w:uiPriority w:val="99"/>
    <w:semiHidden/>
    <w:unhideWhenUsed/>
    <w:rsid w:val="00927A58"/>
    <w:rPr>
      <w:rFonts w:ascii="Calibri" w:hAnsi="Calibri" w:cs="Calibri"/>
      <w:i/>
      <w:iCs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927A58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927A58"/>
    <w:rPr>
      <w:rFonts w:ascii="Calibri" w:hAnsi="Calibri" w:cs="Calibri"/>
      <w:i/>
      <w:iCs/>
    </w:rPr>
  </w:style>
  <w:style w:type="character" w:styleId="HTMLDefinition">
    <w:name w:val="HTML Definition"/>
    <w:basedOn w:val="DefaultParagraphFont"/>
    <w:uiPriority w:val="99"/>
    <w:semiHidden/>
    <w:unhideWhenUsed/>
    <w:rsid w:val="00927A58"/>
    <w:rPr>
      <w:rFonts w:ascii="Calibri" w:hAnsi="Calibri" w:cs="Calibri"/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927A58"/>
    <w:rPr>
      <w:rFonts w:ascii="Calibri" w:hAnsi="Calibri" w:cs="Calibri"/>
      <w:i/>
      <w:iCs/>
    </w:rPr>
  </w:style>
  <w:style w:type="character" w:styleId="HTMLSample">
    <w:name w:val="HTML Sample"/>
    <w:basedOn w:val="DefaultParagraphFont"/>
    <w:uiPriority w:val="99"/>
    <w:semiHidden/>
    <w:unhideWhenUsed/>
    <w:rsid w:val="00927A58"/>
    <w:rPr>
      <w:rFonts w:ascii="Consolas" w:hAnsi="Consolas" w:cs="Calibri"/>
      <w:sz w:val="24"/>
      <w:szCs w:val="24"/>
    </w:rPr>
  </w:style>
  <w:style w:type="character" w:styleId="HTMLAcronym">
    <w:name w:val="HTML Acronym"/>
    <w:basedOn w:val="DefaultParagraphFont"/>
    <w:uiPriority w:val="99"/>
    <w:semiHidden/>
    <w:unhideWhenUsed/>
    <w:rsid w:val="00927A58"/>
    <w:rPr>
      <w:rFonts w:ascii="Calibri" w:hAnsi="Calibri" w:cs="Calibri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927A58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927A58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927A58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927A58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927A58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927A58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927A58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927A58"/>
    <w:pPr>
      <w:spacing w:after="100"/>
      <w:ind w:left="154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27A58"/>
    <w:pPr>
      <w:outlineLvl w:val="9"/>
    </w:pPr>
    <w:rPr>
      <w:color w:val="2E74B5" w:themeColor="accent1" w:themeShade="BF"/>
    </w:rPr>
  </w:style>
  <w:style w:type="table" w:styleId="TableProfessional">
    <w:name w:val="Table Professional"/>
    <w:basedOn w:val="TableNormal"/>
    <w:uiPriority w:val="99"/>
    <w:semiHidden/>
    <w:unhideWhenUsed/>
    <w:rsid w:val="00927A5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MediumList1">
    <w:name w:val="Medium List 1"/>
    <w:basedOn w:val="TableNormal"/>
    <w:uiPriority w:val="65"/>
    <w:semiHidden/>
    <w:unhideWhenUsed/>
    <w:rsid w:val="00927A58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927A58"/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927A58"/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927A58"/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927A58"/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927A58"/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927A58"/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927A58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927A58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927A58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927A58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927A58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927A58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927A58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927A58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927A58"/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927A58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927A58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927A58"/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927A58"/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927A58"/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927A5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927A5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927A5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927A5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927A5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927A5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927A5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Grid1">
    <w:name w:val="Medium Grid 1"/>
    <w:basedOn w:val="TableNormal"/>
    <w:uiPriority w:val="67"/>
    <w:semiHidden/>
    <w:unhideWhenUsed/>
    <w:rsid w:val="00927A58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927A58"/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927A58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927A58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927A58"/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927A58"/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927A58"/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927A58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927A58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927A58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927A58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927A58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927A58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927A58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927A5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927A5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927A5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927A5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927A5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927A5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927A5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paragraph" w:styleId="Bibliography">
    <w:name w:val="Bibliography"/>
    <w:basedOn w:val="Normal"/>
    <w:next w:val="Normal"/>
    <w:uiPriority w:val="37"/>
    <w:semiHidden/>
    <w:unhideWhenUsed/>
    <w:rsid w:val="00927A58"/>
  </w:style>
  <w:style w:type="character" w:styleId="Hashtag">
    <w:name w:val="Hashtag"/>
    <w:basedOn w:val="DefaultParagraphFont"/>
    <w:uiPriority w:val="99"/>
    <w:semiHidden/>
    <w:unhideWhenUsed/>
    <w:rsid w:val="00927A58"/>
    <w:rPr>
      <w:rFonts w:ascii="Calibri" w:hAnsi="Calibri" w:cs="Calibri"/>
      <w:color w:val="2B579A"/>
      <w:shd w:val="clear" w:color="auto" w:fill="E1DFDD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927A5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libri Light" w:eastAsiaTheme="majorEastAsia" w:hAnsi="Calibri Light" w:cs="Calibri Light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927A58"/>
    <w:rPr>
      <w:rFonts w:ascii="Calibri Light" w:eastAsiaTheme="majorEastAsia" w:hAnsi="Calibri Light" w:cs="Calibri Light"/>
      <w:sz w:val="24"/>
      <w:szCs w:val="24"/>
      <w:shd w:val="pct20" w:color="auto" w:fill="auto"/>
    </w:rPr>
  </w:style>
  <w:style w:type="table" w:styleId="TableElegant">
    <w:name w:val="Table Elegant"/>
    <w:basedOn w:val="TableNormal"/>
    <w:uiPriority w:val="99"/>
    <w:semiHidden/>
    <w:unhideWhenUsed/>
    <w:rsid w:val="00927A58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">
    <w:name w:val="List"/>
    <w:basedOn w:val="Normal"/>
    <w:uiPriority w:val="99"/>
    <w:semiHidden/>
    <w:unhideWhenUsed/>
    <w:rsid w:val="00927A58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927A58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927A58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927A58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927A58"/>
    <w:pPr>
      <w:ind w:left="1800" w:hanging="360"/>
      <w:contextualSpacing/>
    </w:pPr>
  </w:style>
  <w:style w:type="table" w:styleId="TableList1">
    <w:name w:val="Table List 1"/>
    <w:basedOn w:val="TableNormal"/>
    <w:uiPriority w:val="99"/>
    <w:semiHidden/>
    <w:unhideWhenUsed/>
    <w:rsid w:val="00927A58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927A58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927A58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927A58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927A5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927A58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927A58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927A58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ListContinue">
    <w:name w:val="List Continue"/>
    <w:basedOn w:val="Normal"/>
    <w:uiPriority w:val="99"/>
    <w:semiHidden/>
    <w:unhideWhenUsed/>
    <w:rsid w:val="00927A58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927A58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927A58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927A58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927A58"/>
    <w:pPr>
      <w:spacing w:after="120"/>
      <w:ind w:left="1800"/>
      <w:contextualSpacing/>
    </w:pPr>
  </w:style>
  <w:style w:type="paragraph" w:styleId="ListParagraph">
    <w:name w:val="List Paragraph"/>
    <w:basedOn w:val="Normal"/>
    <w:uiPriority w:val="34"/>
    <w:semiHidden/>
    <w:unhideWhenUsed/>
    <w:qFormat/>
    <w:rsid w:val="00927A58"/>
    <w:pPr>
      <w:ind w:left="720"/>
      <w:contextualSpacing/>
    </w:pPr>
  </w:style>
  <w:style w:type="paragraph" w:styleId="ListNumber">
    <w:name w:val="List Number"/>
    <w:basedOn w:val="Normal"/>
    <w:uiPriority w:val="99"/>
    <w:semiHidden/>
    <w:unhideWhenUsed/>
    <w:rsid w:val="00927A58"/>
    <w:pPr>
      <w:numPr>
        <w:numId w:val="13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927A58"/>
    <w:pPr>
      <w:numPr>
        <w:numId w:val="14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27A58"/>
    <w:pPr>
      <w:numPr>
        <w:numId w:val="15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27A58"/>
    <w:pPr>
      <w:numPr>
        <w:numId w:val="16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927A58"/>
    <w:pPr>
      <w:numPr>
        <w:numId w:val="17"/>
      </w:numPr>
      <w:contextualSpacing/>
    </w:pPr>
  </w:style>
  <w:style w:type="paragraph" w:styleId="ListBullet">
    <w:name w:val="List Bullet"/>
    <w:basedOn w:val="Normal"/>
    <w:uiPriority w:val="99"/>
    <w:semiHidden/>
    <w:unhideWhenUsed/>
    <w:rsid w:val="00927A58"/>
    <w:pPr>
      <w:numPr>
        <w:numId w:val="8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927A58"/>
    <w:pPr>
      <w:numPr>
        <w:numId w:val="9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927A58"/>
    <w:pPr>
      <w:numPr>
        <w:numId w:val="10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27A58"/>
    <w:pPr>
      <w:numPr>
        <w:numId w:val="11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927A58"/>
    <w:pPr>
      <w:numPr>
        <w:numId w:val="12"/>
      </w:numPr>
      <w:contextualSpacing/>
    </w:pPr>
  </w:style>
  <w:style w:type="table" w:styleId="TableClassic1">
    <w:name w:val="Table Classic 1"/>
    <w:basedOn w:val="TableNormal"/>
    <w:uiPriority w:val="99"/>
    <w:semiHidden/>
    <w:unhideWhenUsed/>
    <w:rsid w:val="00927A58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927A58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927A58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927A58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ableofFigures">
    <w:name w:val="table of figures"/>
    <w:basedOn w:val="Normal"/>
    <w:next w:val="Normal"/>
    <w:uiPriority w:val="99"/>
    <w:semiHidden/>
    <w:unhideWhenUsed/>
    <w:rsid w:val="00927A58"/>
  </w:style>
  <w:style w:type="character" w:styleId="EndnoteReference">
    <w:name w:val="endnote reference"/>
    <w:basedOn w:val="DefaultParagraphFont"/>
    <w:uiPriority w:val="99"/>
    <w:semiHidden/>
    <w:unhideWhenUsed/>
    <w:rsid w:val="00927A58"/>
    <w:rPr>
      <w:rFonts w:ascii="Calibri" w:hAnsi="Calibri" w:cs="Calibri"/>
      <w:vertAlign w:val="superscript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927A58"/>
    <w:pPr>
      <w:ind w:left="220" w:hanging="220"/>
    </w:pPr>
  </w:style>
  <w:style w:type="paragraph" w:styleId="TOAHeading">
    <w:name w:val="toa heading"/>
    <w:basedOn w:val="Normal"/>
    <w:next w:val="Normal"/>
    <w:uiPriority w:val="99"/>
    <w:semiHidden/>
    <w:unhideWhenUsed/>
    <w:rsid w:val="00927A58"/>
    <w:pPr>
      <w:spacing w:before="120"/>
    </w:pPr>
    <w:rPr>
      <w:rFonts w:ascii="Calibri Light" w:eastAsiaTheme="majorEastAsia" w:hAnsi="Calibri Light" w:cs="Calibri Light"/>
      <w:b/>
      <w:bCs/>
      <w:sz w:val="24"/>
      <w:szCs w:val="24"/>
    </w:rPr>
  </w:style>
  <w:style w:type="table" w:styleId="ColorfulList">
    <w:name w:val="Colorful List"/>
    <w:basedOn w:val="TableNormal"/>
    <w:uiPriority w:val="72"/>
    <w:semiHidden/>
    <w:unhideWhenUsed/>
    <w:rsid w:val="00927A58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927A58"/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927A58"/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927A58"/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927A58"/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927A58"/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927A58"/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eColorful1">
    <w:name w:val="Table Colorful 1"/>
    <w:basedOn w:val="TableNormal"/>
    <w:uiPriority w:val="99"/>
    <w:semiHidden/>
    <w:unhideWhenUsed/>
    <w:rsid w:val="00927A58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927A58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927A58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927A58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927A58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927A58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927A58"/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927A58"/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927A58"/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927A58"/>
    <w:rPr>
      <w:color w:val="000000" w:themeColor="text1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Grid">
    <w:name w:val="Colorful Grid"/>
    <w:basedOn w:val="TableNormal"/>
    <w:uiPriority w:val="73"/>
    <w:semiHidden/>
    <w:unhideWhenUsed/>
    <w:rsid w:val="00927A5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927A5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927A5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927A5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927A5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927A5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927A5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paragraph" w:styleId="EnvelopeAddress">
    <w:name w:val="envelope address"/>
    <w:basedOn w:val="Normal"/>
    <w:uiPriority w:val="99"/>
    <w:semiHidden/>
    <w:unhideWhenUsed/>
    <w:rsid w:val="00927A58"/>
    <w:pPr>
      <w:framePr w:w="7920" w:h="1980" w:hRule="exact" w:hSpace="180" w:wrap="auto" w:hAnchor="page" w:xAlign="center" w:yAlign="bottom"/>
      <w:ind w:left="2880"/>
    </w:pPr>
    <w:rPr>
      <w:rFonts w:ascii="Calibri Light" w:eastAsiaTheme="majorEastAsia" w:hAnsi="Calibri Light" w:cs="Calibri Light"/>
      <w:sz w:val="24"/>
      <w:szCs w:val="24"/>
    </w:rPr>
  </w:style>
  <w:style w:type="numbering" w:styleId="ArticleSection">
    <w:name w:val="Outline List 3"/>
    <w:basedOn w:val="NoList"/>
    <w:uiPriority w:val="99"/>
    <w:semiHidden/>
    <w:unhideWhenUsed/>
    <w:rsid w:val="00927A58"/>
    <w:pPr>
      <w:numPr>
        <w:numId w:val="26"/>
      </w:numPr>
    </w:pPr>
  </w:style>
  <w:style w:type="table" w:styleId="PlainTable1">
    <w:name w:val="Plain Table 1"/>
    <w:basedOn w:val="TableNormal"/>
    <w:uiPriority w:val="41"/>
    <w:rsid w:val="00927A58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927A58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927A58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927A5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927A58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NoSpacing">
    <w:name w:val="No Spacing"/>
    <w:uiPriority w:val="1"/>
    <w:qFormat/>
    <w:rsid w:val="00927A58"/>
    <w:rPr>
      <w:rFonts w:ascii="Calibri" w:hAnsi="Calibri" w:cs="Calibri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927A58"/>
  </w:style>
  <w:style w:type="character" w:customStyle="1" w:styleId="DateChar">
    <w:name w:val="Date Char"/>
    <w:basedOn w:val="DefaultParagraphFont"/>
    <w:link w:val="Date"/>
    <w:uiPriority w:val="99"/>
    <w:semiHidden/>
    <w:rsid w:val="00927A58"/>
    <w:rPr>
      <w:rFonts w:ascii="Calibri" w:hAnsi="Calibri" w:cs="Calibri"/>
    </w:rPr>
  </w:style>
  <w:style w:type="paragraph" w:styleId="NormalWeb">
    <w:name w:val="Normal (Web)"/>
    <w:basedOn w:val="Normal"/>
    <w:uiPriority w:val="99"/>
    <w:semiHidden/>
    <w:unhideWhenUsed/>
    <w:rsid w:val="00927A58"/>
    <w:rPr>
      <w:rFonts w:ascii="Times New Roman" w:hAnsi="Times New Roman" w:cs="Times New Roman"/>
      <w:sz w:val="24"/>
      <w:szCs w:val="24"/>
    </w:rPr>
  </w:style>
  <w:style w:type="character" w:styleId="SmartHyperlink">
    <w:name w:val="Smart Hyperlink"/>
    <w:basedOn w:val="DefaultParagraphFont"/>
    <w:uiPriority w:val="99"/>
    <w:semiHidden/>
    <w:unhideWhenUsed/>
    <w:rsid w:val="00927A58"/>
    <w:rPr>
      <w:rFonts w:ascii="Calibri" w:hAnsi="Calibri" w:cs="Calibri"/>
      <w:u w:val="dotted"/>
    </w:rPr>
  </w:style>
  <w:style w:type="character" w:styleId="UnresolvedMention">
    <w:name w:val="Unresolved Mention"/>
    <w:basedOn w:val="DefaultParagraphFont"/>
    <w:uiPriority w:val="99"/>
    <w:semiHidden/>
    <w:unhideWhenUsed/>
    <w:rsid w:val="00927A58"/>
    <w:rPr>
      <w:rFonts w:ascii="Calibri" w:hAnsi="Calibri" w:cs="Calibri"/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99"/>
    <w:semiHidden/>
    <w:unhideWhenUsed/>
    <w:rsid w:val="00927A5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27A58"/>
    <w:rPr>
      <w:rFonts w:ascii="Calibri" w:hAnsi="Calibri" w:cs="Calibri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927A5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927A58"/>
    <w:rPr>
      <w:rFonts w:ascii="Calibri" w:hAnsi="Calibri" w:cs="Calibri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27A58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27A58"/>
    <w:rPr>
      <w:rFonts w:ascii="Calibri" w:hAnsi="Calibri" w:cs="Calibri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927A58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927A58"/>
    <w:rPr>
      <w:rFonts w:ascii="Calibri" w:hAnsi="Calibri" w:cs="Calibri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927A58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927A58"/>
    <w:rPr>
      <w:rFonts w:ascii="Calibri" w:hAnsi="Calibri" w:cs="Calibri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927A58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927A58"/>
    <w:rPr>
      <w:rFonts w:ascii="Calibri" w:hAnsi="Calibri" w:cs="Calibri"/>
    </w:rPr>
  </w:style>
  <w:style w:type="paragraph" w:styleId="NormalIndent">
    <w:name w:val="Normal Indent"/>
    <w:basedOn w:val="Normal"/>
    <w:uiPriority w:val="99"/>
    <w:semiHidden/>
    <w:unhideWhenUsed/>
    <w:rsid w:val="00927A58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927A58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927A58"/>
    <w:rPr>
      <w:rFonts w:ascii="Calibri" w:hAnsi="Calibri" w:cs="Calibri"/>
    </w:rPr>
  </w:style>
  <w:style w:type="table" w:styleId="TableContemporary">
    <w:name w:val="Table Contemporary"/>
    <w:basedOn w:val="TableNormal"/>
    <w:uiPriority w:val="99"/>
    <w:semiHidden/>
    <w:unhideWhenUsed/>
    <w:rsid w:val="00927A58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LightList">
    <w:name w:val="Light List"/>
    <w:basedOn w:val="TableNormal"/>
    <w:uiPriority w:val="61"/>
    <w:semiHidden/>
    <w:unhideWhenUsed/>
    <w:rsid w:val="00927A58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927A58"/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927A58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927A58"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927A58"/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927A58"/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927A58"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927A58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927A58"/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927A58"/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927A58"/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927A58"/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927A58"/>
    <w:rPr>
      <w:color w:val="2F5496" w:themeColor="accent5" w:themeShade="BF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927A58"/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LightGrid">
    <w:name w:val="Light Grid"/>
    <w:basedOn w:val="TableNormal"/>
    <w:uiPriority w:val="62"/>
    <w:semiHidden/>
    <w:unhideWhenUsed/>
    <w:rsid w:val="00927A58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927A58"/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927A58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927A58"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927A58"/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927A58"/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927A58"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DarkList">
    <w:name w:val="Dark List"/>
    <w:basedOn w:val="TableNormal"/>
    <w:uiPriority w:val="70"/>
    <w:semiHidden/>
    <w:unhideWhenUsed/>
    <w:rsid w:val="00927A58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927A58"/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927A58"/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927A58"/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927A58"/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927A58"/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927A58"/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styleId="ListTable1Light">
    <w:name w:val="List Table 1 Light"/>
    <w:basedOn w:val="TableNormal"/>
    <w:uiPriority w:val="46"/>
    <w:rsid w:val="00927A58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927A58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927A58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927A58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927A58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927A58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927A58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2">
    <w:name w:val="List Table 2"/>
    <w:basedOn w:val="TableNormal"/>
    <w:uiPriority w:val="47"/>
    <w:rsid w:val="00927A58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927A58"/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927A58"/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927A58"/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927A58"/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927A58"/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927A58"/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3">
    <w:name w:val="List Table 3"/>
    <w:basedOn w:val="TableNormal"/>
    <w:uiPriority w:val="48"/>
    <w:rsid w:val="00927A58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927A58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927A58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927A58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927A58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927A58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927A58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927A58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927A5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927A58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927A58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927A58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927A58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927A58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927A58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927A58"/>
    <w:rPr>
      <w:color w:val="FFFFFF" w:themeColor="background1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927A58"/>
    <w:rPr>
      <w:color w:val="FFFFFF" w:themeColor="background1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927A58"/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927A58"/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927A58"/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927A58"/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927A58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927A58"/>
    <w:rPr>
      <w:color w:val="2E74B5" w:themeColor="accent1" w:themeShade="BF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927A58"/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927A58"/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927A58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927A58"/>
    <w:rPr>
      <w:color w:val="2F5496" w:themeColor="accent5" w:themeShade="BF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927A58"/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927A58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927A58"/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927A58"/>
    <w:rPr>
      <w:color w:val="C4591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927A58"/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927A58"/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927A58"/>
    <w:rPr>
      <w:color w:val="2F5496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927A58"/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927A58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927A58"/>
    <w:rPr>
      <w:rFonts w:ascii="Calibri" w:hAnsi="Calibri" w:cs="Calibri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927A58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927A58"/>
    <w:rPr>
      <w:rFonts w:ascii="Calibri" w:hAnsi="Calibri" w:cs="Calibri"/>
    </w:rPr>
  </w:style>
  <w:style w:type="table" w:styleId="TableColumns1">
    <w:name w:val="Table Columns 1"/>
    <w:basedOn w:val="TableNormal"/>
    <w:uiPriority w:val="99"/>
    <w:semiHidden/>
    <w:unhideWhenUsed/>
    <w:rsid w:val="00927A58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927A58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927A58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927A58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927A58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paragraph" w:styleId="Signature">
    <w:name w:val="Signature"/>
    <w:basedOn w:val="Normal"/>
    <w:link w:val="SignatureChar"/>
    <w:uiPriority w:val="99"/>
    <w:semiHidden/>
    <w:unhideWhenUsed/>
    <w:rsid w:val="00927A58"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927A58"/>
    <w:rPr>
      <w:rFonts w:ascii="Calibri" w:hAnsi="Calibri" w:cs="Calibri"/>
    </w:rPr>
  </w:style>
  <w:style w:type="table" w:styleId="TableSimple1">
    <w:name w:val="Table Simple 1"/>
    <w:basedOn w:val="TableNormal"/>
    <w:uiPriority w:val="99"/>
    <w:semiHidden/>
    <w:unhideWhenUsed/>
    <w:rsid w:val="00927A58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927A58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927A58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927A58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rsid w:val="00927A58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Index1">
    <w:name w:val="index 1"/>
    <w:basedOn w:val="Normal"/>
    <w:next w:val="Normal"/>
    <w:autoRedefine/>
    <w:uiPriority w:val="99"/>
    <w:semiHidden/>
    <w:unhideWhenUsed/>
    <w:rsid w:val="00927A58"/>
    <w:pPr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927A58"/>
    <w:pPr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927A58"/>
    <w:pPr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927A58"/>
    <w:pPr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927A58"/>
    <w:pPr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927A58"/>
    <w:pPr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927A58"/>
    <w:pPr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927A58"/>
    <w:pPr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927A58"/>
    <w:pPr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927A58"/>
    <w:rPr>
      <w:rFonts w:ascii="Calibri Light" w:eastAsiaTheme="majorEastAsia" w:hAnsi="Calibri Light" w:cs="Calibri Light"/>
      <w:b/>
      <w:bCs/>
    </w:rPr>
  </w:style>
  <w:style w:type="paragraph" w:styleId="Closing">
    <w:name w:val="Closing"/>
    <w:basedOn w:val="Normal"/>
    <w:link w:val="ClosingChar"/>
    <w:uiPriority w:val="99"/>
    <w:semiHidden/>
    <w:unhideWhenUsed/>
    <w:rsid w:val="00927A58"/>
    <w:pPr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927A58"/>
    <w:rPr>
      <w:rFonts w:ascii="Calibri" w:hAnsi="Calibri" w:cs="Calibri"/>
    </w:rPr>
  </w:style>
  <w:style w:type="table" w:styleId="TableGrid">
    <w:name w:val="Table Grid"/>
    <w:basedOn w:val="TableNormal"/>
    <w:uiPriority w:val="39"/>
    <w:rsid w:val="00927A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uiPriority w:val="99"/>
    <w:semiHidden/>
    <w:unhideWhenUsed/>
    <w:rsid w:val="00927A5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927A58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927A58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927A58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927A58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927A58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927A58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927A58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927A58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GridTable1Light">
    <w:name w:val="Grid Table 1 Light"/>
    <w:basedOn w:val="TableNormal"/>
    <w:uiPriority w:val="46"/>
    <w:rsid w:val="00927A58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927A58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927A58"/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927A58"/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927A58"/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927A58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927A58"/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927A58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927A58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927A58"/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927A58"/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927A58"/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927A58"/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927A58"/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3">
    <w:name w:val="Grid Table 3"/>
    <w:basedOn w:val="TableNormal"/>
    <w:uiPriority w:val="48"/>
    <w:rsid w:val="00927A58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927A5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927A58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927A58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927A58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927A58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927A58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927A58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927A5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927A58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927A58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927A58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927A58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927A58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927A5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927A5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927A5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927A5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927A5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927A5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927A5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927A58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927A58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927A58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927A58"/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927A58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927A58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927A58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927A58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927A58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927A58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927A58"/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927A58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927A58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927A58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TableWeb1">
    <w:name w:val="Table Web 1"/>
    <w:basedOn w:val="TableNormal"/>
    <w:uiPriority w:val="99"/>
    <w:semiHidden/>
    <w:unhideWhenUsed/>
    <w:rsid w:val="00927A58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927A58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rsid w:val="00927A58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FootnoteReference">
    <w:name w:val="footnote reference"/>
    <w:basedOn w:val="DefaultParagraphFont"/>
    <w:uiPriority w:val="99"/>
    <w:semiHidden/>
    <w:unhideWhenUsed/>
    <w:rsid w:val="00927A58"/>
    <w:rPr>
      <w:rFonts w:ascii="Calibri" w:hAnsi="Calibri" w:cs="Calibri"/>
      <w:vertAlign w:val="superscript"/>
    </w:rPr>
  </w:style>
  <w:style w:type="character" w:styleId="LineNumber">
    <w:name w:val="line number"/>
    <w:basedOn w:val="DefaultParagraphFont"/>
    <w:uiPriority w:val="99"/>
    <w:semiHidden/>
    <w:unhideWhenUsed/>
    <w:rsid w:val="00927A58"/>
    <w:rPr>
      <w:rFonts w:ascii="Calibri" w:hAnsi="Calibri" w:cs="Calibri"/>
    </w:rPr>
  </w:style>
  <w:style w:type="table" w:styleId="Table3Deffects1">
    <w:name w:val="Table 3D effects 1"/>
    <w:basedOn w:val="TableNormal"/>
    <w:uiPriority w:val="99"/>
    <w:semiHidden/>
    <w:unhideWhenUsed/>
    <w:rsid w:val="00927A58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927A58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927A58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927A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927A58"/>
    <w:rPr>
      <w:rFonts w:ascii="Calibri" w:hAnsi="Calibri" w:cs="Calibri"/>
    </w:rPr>
  </w:style>
  <w:style w:type="paragraph" w:customStyle="1" w:styleId="Default">
    <w:name w:val="Default"/>
    <w:rsid w:val="00D87D0F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93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8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0409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452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411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306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507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2046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57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740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99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763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581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05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771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802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027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450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009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6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30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60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88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96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6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22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24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56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7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9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6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96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ar.Pappel\AppData\Local\Microsoft\Office\16.0\DTS\et-EE%7b4232D758-0266-4FFA-8EC3-7E5AE749A46A%7d\%7bE094F3EC-AD4F-4DA3-8FCD-EC23B4342BA9%7dtf02786999_win3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LastLocAttemptVersionTypeLookup xmlns="4873beb7-5857-4685-be1f-d57550cc96cc" xsi:nil="true"/>
    <MarketSpecific xmlns="4873beb7-5857-4685-be1f-d57550cc96cc">false</MarketSpecific>
    <ApprovalStatus xmlns="4873beb7-5857-4685-be1f-d57550cc96cc">InProgress</ApprovalStatus>
    <LocComments xmlns="4873beb7-5857-4685-be1f-d57550cc96cc" xsi:nil="true"/>
    <DirectSourceMarket xmlns="4873beb7-5857-4685-be1f-d57550cc96cc" xsi:nil="true"/>
    <LocPublishedLinkedAssetsLookup xmlns="4873beb7-5857-4685-be1f-d57550cc96cc" xsi:nil="true"/>
    <ThumbnailAssetId xmlns="4873beb7-5857-4685-be1f-d57550cc96cc" xsi:nil="true"/>
    <PrimaryImageGen xmlns="4873beb7-5857-4685-be1f-d57550cc96cc">true</PrimaryImageGen>
    <LegacyData xmlns="4873beb7-5857-4685-be1f-d57550cc96cc" xsi:nil="true"/>
    <LocNewPublishedVersionLookup xmlns="4873beb7-5857-4685-be1f-d57550cc96cc" xsi:nil="true"/>
    <NumericId xmlns="4873beb7-5857-4685-be1f-d57550cc96cc">102787001</NumericId>
    <TPFriendlyName xmlns="4873beb7-5857-4685-be1f-d57550cc96cc" xsi:nil="true"/>
    <LocOverallPublishStatusLookup xmlns="4873beb7-5857-4685-be1f-d57550cc96cc" xsi:nil="true"/>
    <LocRecommendedHandoff xmlns="4873beb7-5857-4685-be1f-d57550cc96cc" xsi:nil="true"/>
    <BlockPublish xmlns="4873beb7-5857-4685-be1f-d57550cc96cc">false</BlockPublish>
    <BusinessGroup xmlns="4873beb7-5857-4685-be1f-d57550cc96cc" xsi:nil="true"/>
    <OpenTemplate xmlns="4873beb7-5857-4685-be1f-d57550cc96cc">true</OpenTemplate>
    <SourceTitle xmlns="4873beb7-5857-4685-be1f-d57550cc96cc" xsi:nil="true"/>
    <LocOverallLocStatusLookup xmlns="4873beb7-5857-4685-be1f-d57550cc96cc" xsi:nil="true"/>
    <APEditor xmlns="4873beb7-5857-4685-be1f-d57550cc96cc">
      <UserInfo>
        <DisplayName/>
        <AccountId xsi:nil="true"/>
        <AccountType/>
      </UserInfo>
    </APEditor>
    <UALocComments xmlns="4873beb7-5857-4685-be1f-d57550cc96cc" xsi:nil="true"/>
    <IntlLangReviewDate xmlns="4873beb7-5857-4685-be1f-d57550cc96cc" xsi:nil="true"/>
    <PublishStatusLookup xmlns="4873beb7-5857-4685-be1f-d57550cc96cc">
      <Value>1343188</Value>
    </PublishStatusLookup>
    <ParentAssetId xmlns="4873beb7-5857-4685-be1f-d57550cc96cc" xsi:nil="true"/>
    <FeatureTagsTaxHTField0 xmlns="4873beb7-5857-4685-be1f-d57550cc96cc">
      <Terms xmlns="http://schemas.microsoft.com/office/infopath/2007/PartnerControls"/>
    </FeatureTagsTaxHTField0>
    <MachineTranslated xmlns="4873beb7-5857-4685-be1f-d57550cc96cc">false</MachineTranslated>
    <Providers xmlns="4873beb7-5857-4685-be1f-d57550cc96cc" xsi:nil="true"/>
    <OriginalSourceMarket xmlns="4873beb7-5857-4685-be1f-d57550cc96cc" xsi:nil="true"/>
    <APDescription xmlns="4873beb7-5857-4685-be1f-d57550cc96cc" xsi:nil="true"/>
    <ContentItem xmlns="4873beb7-5857-4685-be1f-d57550cc96cc" xsi:nil="true"/>
    <ClipArtFilename xmlns="4873beb7-5857-4685-be1f-d57550cc96cc" xsi:nil="true"/>
    <TPInstallLocation xmlns="4873beb7-5857-4685-be1f-d57550cc96cc" xsi:nil="true"/>
    <TimesCloned xmlns="4873beb7-5857-4685-be1f-d57550cc96cc" xsi:nil="true"/>
    <PublishTargets xmlns="4873beb7-5857-4685-be1f-d57550cc96cc">OfficeOnlineVNext</PublishTargets>
    <AcquiredFrom xmlns="4873beb7-5857-4685-be1f-d57550cc96cc">Internal MS</AcquiredFrom>
    <AssetStart xmlns="4873beb7-5857-4685-be1f-d57550cc96cc">2011-11-23T17:29:00+00:00</AssetStart>
    <FriendlyTitle xmlns="4873beb7-5857-4685-be1f-d57550cc96cc" xsi:nil="true"/>
    <Provider xmlns="4873beb7-5857-4685-be1f-d57550cc96cc" xsi:nil="true"/>
    <LastHandOff xmlns="4873beb7-5857-4685-be1f-d57550cc96cc" xsi:nil="true"/>
    <TPClientViewer xmlns="4873beb7-5857-4685-be1f-d57550cc96cc" xsi:nil="true"/>
    <TemplateStatus xmlns="4873beb7-5857-4685-be1f-d57550cc96cc">Complete</TemplateStatus>
    <Downloads xmlns="4873beb7-5857-4685-be1f-d57550cc96cc">0</Downloads>
    <OOCacheId xmlns="4873beb7-5857-4685-be1f-d57550cc96cc" xsi:nil="true"/>
    <IsDeleted xmlns="4873beb7-5857-4685-be1f-d57550cc96cc">false</IsDeleted>
    <LocPublishedDependentAssetsLookup xmlns="4873beb7-5857-4685-be1f-d57550cc96cc" xsi:nil="true"/>
    <AssetExpire xmlns="4873beb7-5857-4685-be1f-d57550cc96cc">2029-05-12T07:00:00+00:00</AssetExpire>
    <CSXSubmissionMarket xmlns="4873beb7-5857-4685-be1f-d57550cc96cc" xsi:nil="true"/>
    <DSATActionTaken xmlns="4873beb7-5857-4685-be1f-d57550cc96cc" xsi:nil="true"/>
    <SubmitterId xmlns="4873beb7-5857-4685-be1f-d57550cc96cc" xsi:nil="true"/>
    <EditorialTags xmlns="4873beb7-5857-4685-be1f-d57550cc96cc" xsi:nil="true"/>
    <TPExecutable xmlns="4873beb7-5857-4685-be1f-d57550cc96cc" xsi:nil="true"/>
    <CSXSubmissionDate xmlns="4873beb7-5857-4685-be1f-d57550cc96cc" xsi:nil="true"/>
    <CSXUpdate xmlns="4873beb7-5857-4685-be1f-d57550cc96cc">false</CSXUpdate>
    <AssetType xmlns="4873beb7-5857-4685-be1f-d57550cc96cc">TP</AssetType>
    <ApprovalLog xmlns="4873beb7-5857-4685-be1f-d57550cc96cc" xsi:nil="true"/>
    <BugNumber xmlns="4873beb7-5857-4685-be1f-d57550cc96cc" xsi:nil="true"/>
    <OriginAsset xmlns="4873beb7-5857-4685-be1f-d57550cc96cc" xsi:nil="true"/>
    <TPComponent xmlns="4873beb7-5857-4685-be1f-d57550cc96cc" xsi:nil="true"/>
    <Milestone xmlns="4873beb7-5857-4685-be1f-d57550cc96cc" xsi:nil="true"/>
    <RecommendationsModifier xmlns="4873beb7-5857-4685-be1f-d57550cc96cc" xsi:nil="true"/>
    <AssetId xmlns="4873beb7-5857-4685-be1f-d57550cc96cc">TP102787001</AssetId>
    <PolicheckWords xmlns="4873beb7-5857-4685-be1f-d57550cc96cc" xsi:nil="true"/>
    <TPLaunchHelpLink xmlns="4873beb7-5857-4685-be1f-d57550cc96cc" xsi:nil="true"/>
    <IntlLocPriority xmlns="4873beb7-5857-4685-be1f-d57550cc96cc" xsi:nil="true"/>
    <TPApplication xmlns="4873beb7-5857-4685-be1f-d57550cc96cc" xsi:nil="true"/>
    <IntlLangReviewer xmlns="4873beb7-5857-4685-be1f-d57550cc96cc" xsi:nil="true"/>
    <HandoffToMSDN xmlns="4873beb7-5857-4685-be1f-d57550cc96cc" xsi:nil="true"/>
    <PlannedPubDate xmlns="4873beb7-5857-4685-be1f-d57550cc96cc" xsi:nil="true"/>
    <CrawlForDependencies xmlns="4873beb7-5857-4685-be1f-d57550cc96cc">false</CrawlForDependencies>
    <LocLastLocAttemptVersionLookup xmlns="4873beb7-5857-4685-be1f-d57550cc96cc">693888</LocLastLocAttemptVersionLookup>
    <LocProcessedForHandoffsLookup xmlns="4873beb7-5857-4685-be1f-d57550cc96cc" xsi:nil="true"/>
    <TrustLevel xmlns="4873beb7-5857-4685-be1f-d57550cc96cc">1 Microsoft Managed Content</TrustLevel>
    <CampaignTagsTaxHTField0 xmlns="4873beb7-5857-4685-be1f-d57550cc96cc">
      <Terms xmlns="http://schemas.microsoft.com/office/infopath/2007/PartnerControls"/>
    </CampaignTagsTaxHTField0>
    <TPNamespace xmlns="4873beb7-5857-4685-be1f-d57550cc96cc" xsi:nil="true"/>
    <LocOverallPreviewStatusLookup xmlns="4873beb7-5857-4685-be1f-d57550cc96cc" xsi:nil="true"/>
    <TaxCatchAll xmlns="4873beb7-5857-4685-be1f-d57550cc96cc"/>
    <IsSearchable xmlns="4873beb7-5857-4685-be1f-d57550cc96cc">false</IsSearchable>
    <TemplateTemplateType xmlns="4873beb7-5857-4685-be1f-d57550cc96cc">Word Document Template</TemplateTemplateType>
    <Markets xmlns="4873beb7-5857-4685-be1f-d57550cc96cc"/>
    <IntlLangReview xmlns="4873beb7-5857-4685-be1f-d57550cc96cc" xsi:nil="true"/>
    <UAProjectedTotalWords xmlns="4873beb7-5857-4685-be1f-d57550cc96cc" xsi:nil="true"/>
    <OutputCachingOn xmlns="4873beb7-5857-4685-be1f-d57550cc96cc">false</OutputCachingOn>
    <AverageRating xmlns="4873beb7-5857-4685-be1f-d57550cc96cc" xsi:nil="true"/>
    <LocMarketGroupTiers2 xmlns="4873beb7-5857-4685-be1f-d57550cc96cc" xsi:nil="true"/>
    <APAuthor xmlns="4873beb7-5857-4685-be1f-d57550cc96cc">
      <UserInfo>
        <DisplayName>REDMOND\v-namall</DisplayName>
        <AccountId>978</AccountId>
        <AccountType/>
      </UserInfo>
    </APAuthor>
    <TPCommandLine xmlns="4873beb7-5857-4685-be1f-d57550cc96cc" xsi:nil="true"/>
    <LocManualTestRequired xmlns="4873beb7-5857-4685-be1f-d57550cc96cc">false</LocManualTestRequired>
    <TPAppVersion xmlns="4873beb7-5857-4685-be1f-d57550cc96cc" xsi:nil="true"/>
    <EditorialStatus xmlns="4873beb7-5857-4685-be1f-d57550cc96cc">Complete</EditorialStatus>
    <LocProcessedForMarketsLookup xmlns="4873beb7-5857-4685-be1f-d57550cc96cc" xsi:nil="true"/>
    <LastModifiedDateTime xmlns="4873beb7-5857-4685-be1f-d57550cc96cc" xsi:nil="true"/>
    <TPLaunchHelpLinkType xmlns="4873beb7-5857-4685-be1f-d57550cc96cc">Template</TPLaunchHelpLinkType>
    <ScenarioTagsTaxHTField0 xmlns="4873beb7-5857-4685-be1f-d57550cc96cc">
      <Terms xmlns="http://schemas.microsoft.com/office/infopath/2007/PartnerControls"/>
    </ScenarioTagsTaxHTField0>
    <OriginalRelease xmlns="4873beb7-5857-4685-be1f-d57550cc96cc">14</OriginalRelease>
    <LocalizationTagsTaxHTField0 xmlns="4873beb7-5857-4685-be1f-d57550cc96cc">
      <Terms xmlns="http://schemas.microsoft.com/office/infopath/2007/PartnerControls"/>
    </LocalizationTagsTaxHTField0>
    <Manager xmlns="4873beb7-5857-4685-be1f-d57550cc96cc" xsi:nil="true"/>
    <UALocRecommendation xmlns="4873beb7-5857-4685-be1f-d57550cc96cc">Localize</UALocRecommendation>
    <LocOverallHandbackStatusLookup xmlns="4873beb7-5857-4685-be1f-d57550cc96cc" xsi:nil="true"/>
    <ArtSampleDocs xmlns="4873beb7-5857-4685-be1f-d57550cc96cc" xsi:nil="true"/>
    <UACurrentWords xmlns="4873beb7-5857-4685-be1f-d57550cc96cc" xsi:nil="true"/>
    <ShowIn xmlns="4873beb7-5857-4685-be1f-d57550cc96cc">Show everywhere</ShowIn>
    <CSXHash xmlns="4873beb7-5857-4685-be1f-d57550cc96cc" xsi:nil="true"/>
    <VoteCount xmlns="4873beb7-5857-4685-be1f-d57550cc96cc" xsi:nil="true"/>
    <InternalTagsTaxHTField0 xmlns="4873beb7-5857-4685-be1f-d57550cc96cc">
      <Terms xmlns="http://schemas.microsoft.com/office/infopath/2007/PartnerControls"/>
    </InternalTagsTaxHTField0>
    <UANotes xmlns="4873beb7-5857-4685-be1f-d57550cc96c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FBDB1CC-CEFB-4E46-8174-1F0AA0D30B24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customXml/itemProps2.xml><?xml version="1.0" encoding="utf-8"?>
<ds:datastoreItem xmlns:ds="http://schemas.openxmlformats.org/officeDocument/2006/customXml" ds:itemID="{4B3A7E92-E05A-4924-9E8A-9F6659E585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{E094F3EC-AD4F-4DA3-8FCD-EC23B4342BA9}tf02786999_win32.dotx</Template>
  <TotalTime>0</TotalTime>
  <Pages>1</Pages>
  <Words>158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2024-08-13T06:43:00Z</dcterms:created>
  <dcterms:modified xsi:type="dcterms:W3CDTF">2024-08-13T06:43:00Z</dcterms:modified>
</cp:coreProperties>
</file>